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6A" w:rsidRPr="00240DCC" w:rsidRDefault="00A852F1" w:rsidP="00240DCC">
      <w:pPr>
        <w:spacing w:line="240" w:lineRule="auto"/>
        <w:jc w:val="center"/>
        <w:rPr>
          <w:sz w:val="24"/>
          <w:szCs w:val="24"/>
          <w:lang w:eastAsia="zh-CN"/>
        </w:rPr>
      </w:pPr>
      <w:r w:rsidRPr="00240DCC">
        <w:rPr>
          <w:rFonts w:hint="eastAsia"/>
          <w:b/>
          <w:bCs/>
          <w:sz w:val="24"/>
          <w:szCs w:val="24"/>
          <w:lang w:eastAsia="zh-CN"/>
        </w:rPr>
        <w:t>六年级上册数学单元测试</w:t>
      </w:r>
      <w:r w:rsidRPr="00240DCC">
        <w:rPr>
          <w:rFonts w:hint="eastAsia"/>
          <w:b/>
          <w:bCs/>
          <w:sz w:val="24"/>
          <w:szCs w:val="24"/>
          <w:lang w:eastAsia="zh-CN"/>
        </w:rPr>
        <w:t>-2.</w:t>
      </w:r>
      <w:r w:rsidRPr="00240DCC">
        <w:rPr>
          <w:rFonts w:hint="eastAsia"/>
          <w:b/>
          <w:bCs/>
          <w:sz w:val="24"/>
          <w:szCs w:val="24"/>
          <w:lang w:eastAsia="zh-CN"/>
        </w:rPr>
        <w:t>圆</w:t>
      </w:r>
      <w:r w:rsidRPr="00240DCC">
        <w:rPr>
          <w:rFonts w:hint="eastAsia"/>
          <w:b/>
          <w:bCs/>
          <w:sz w:val="24"/>
          <w:szCs w:val="24"/>
          <w:lang w:eastAsia="zh-CN"/>
        </w:rPr>
        <w:t xml:space="preserve"> </w:t>
      </w: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b/>
          <w:bCs/>
          <w:sz w:val="24"/>
          <w:szCs w:val="24"/>
          <w:lang w:eastAsia="zh-CN"/>
        </w:rPr>
        <w:t>一、单选题</w:t>
      </w:r>
      <w:r w:rsidRPr="00240DCC">
        <w:rPr>
          <w:b/>
          <w:bCs/>
          <w:sz w:val="24"/>
          <w:szCs w:val="24"/>
          <w:lang w:eastAsia="zh-CN"/>
        </w:rPr>
        <w:t xml:space="preserve">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1.</w:t>
      </w:r>
      <w:r w:rsidRPr="00240DCC">
        <w:rPr>
          <w:sz w:val="24"/>
          <w:szCs w:val="24"/>
          <w:lang w:eastAsia="zh-CN"/>
        </w:rPr>
        <w:t>周长相等的正方形和圆，它们的面积比是（</w:t>
      </w:r>
      <w:r w:rsidRPr="00240DCC">
        <w:rPr>
          <w:sz w:val="24"/>
          <w:szCs w:val="24"/>
          <w:lang w:eastAsia="zh-CN"/>
        </w:rPr>
        <w:t xml:space="preserve">   </w:t>
      </w:r>
      <w:r w:rsidRPr="00240DCC">
        <w:rPr>
          <w:sz w:val="24"/>
          <w:szCs w:val="24"/>
          <w:lang w:eastAsia="zh-CN"/>
        </w:rPr>
        <w:t>）</w:t>
      </w:r>
      <w:r w:rsidRPr="00240DCC">
        <w:rPr>
          <w:sz w:val="24"/>
          <w:szCs w:val="24"/>
          <w:lang w:eastAsia="zh-CN"/>
        </w:rPr>
        <w:t xml:space="preserve">            </w:t>
      </w:r>
    </w:p>
    <w:p w:rsidR="009E006A" w:rsidRPr="00240DCC" w:rsidRDefault="00595360" w:rsidP="00240DCC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A. 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∶4                                       </w:t>
      </w:r>
      <w:r w:rsidR="00974C54" w:rsidRPr="00240DCC">
        <w:rPr>
          <w:noProof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85pt;height:2.8pt;visibility:visible;mso-wrap-style:square">
            <v:imagedata r:id="rId10" o:title=""/>
          </v:shape>
        </w:pict>
      </w:r>
      <w:r w:rsidRPr="00240DCC">
        <w:rPr>
          <w:sz w:val="24"/>
          <w:szCs w:val="24"/>
          <w:lang w:eastAsia="zh-CN"/>
        </w:rPr>
        <w:t>B. 1∶1                                       </w:t>
      </w:r>
      <w:r w:rsidR="00974C54" w:rsidRPr="00240DCC">
        <w:rPr>
          <w:noProof/>
          <w:sz w:val="24"/>
          <w:szCs w:val="24"/>
          <w:lang w:eastAsia="zh-CN"/>
        </w:rPr>
        <w:pict>
          <v:shape id="图片 2" o:spid="_x0000_i1026" type="#_x0000_t75" style="width:1.85pt;height:2.8pt;visibility:visible;mso-wrap-style:square">
            <v:imagedata r:id="rId10" o:title=""/>
          </v:shape>
        </w:pict>
      </w:r>
      <w:r w:rsidRPr="00240DCC">
        <w:rPr>
          <w:sz w:val="24"/>
          <w:szCs w:val="24"/>
          <w:lang w:eastAsia="zh-CN"/>
        </w:rPr>
        <w:t>C. 157∶2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2.</w:t>
      </w:r>
      <w:r w:rsidRPr="00240DCC">
        <w:rPr>
          <w:sz w:val="24"/>
          <w:szCs w:val="24"/>
          <w:lang w:eastAsia="zh-CN"/>
        </w:rPr>
        <w:t>一块圆形花岗岩板，半径是</w:t>
      </w:r>
      <w:r w:rsidRPr="00240DCC">
        <w:rPr>
          <w:sz w:val="24"/>
          <w:szCs w:val="24"/>
          <w:lang w:eastAsia="zh-CN"/>
        </w:rPr>
        <w:t>2</w:t>
      </w:r>
      <w:r w:rsidRPr="00240DCC">
        <w:rPr>
          <w:sz w:val="24"/>
          <w:szCs w:val="24"/>
          <w:lang w:eastAsia="zh-CN"/>
        </w:rPr>
        <w:t>分米，</w:t>
      </w:r>
      <w:r w:rsidRPr="00240DCC">
        <w:rPr>
          <w:sz w:val="24"/>
          <w:szCs w:val="24"/>
          <w:lang w:eastAsia="zh-CN"/>
        </w:rPr>
        <w:t>100</w:t>
      </w:r>
      <w:r w:rsidRPr="00240DCC">
        <w:rPr>
          <w:sz w:val="24"/>
          <w:szCs w:val="24"/>
          <w:lang w:eastAsia="zh-CN"/>
        </w:rPr>
        <w:t>块这样的花岗岩板面积共（</w:t>
      </w:r>
      <w:r w:rsidRPr="00240DCC">
        <w:rPr>
          <w:sz w:val="24"/>
          <w:szCs w:val="24"/>
          <w:lang w:eastAsia="zh-CN"/>
        </w:rPr>
        <w:t xml:space="preserve">   </w:t>
      </w:r>
      <w:r w:rsidRPr="00240DCC">
        <w:rPr>
          <w:sz w:val="24"/>
          <w:szCs w:val="24"/>
          <w:lang w:eastAsia="zh-CN"/>
        </w:rPr>
        <w:t>）</w:t>
      </w:r>
      <w:r w:rsidRPr="00240DCC">
        <w:rPr>
          <w:sz w:val="24"/>
          <w:szCs w:val="24"/>
          <w:lang w:eastAsia="zh-CN"/>
        </w:rPr>
        <w:t xml:space="preserve">            </w:t>
      </w:r>
    </w:p>
    <w:p w:rsidR="009E006A" w:rsidRPr="00240DCC" w:rsidRDefault="00595360" w:rsidP="00240DCC">
      <w:pPr>
        <w:spacing w:after="0" w:line="240" w:lineRule="auto"/>
        <w:ind w:left="150"/>
        <w:rPr>
          <w:sz w:val="24"/>
          <w:szCs w:val="24"/>
        </w:rPr>
      </w:pPr>
      <w:r w:rsidRPr="00240DCC">
        <w:rPr>
          <w:sz w:val="24"/>
          <w:szCs w:val="24"/>
        </w:rPr>
        <w:t>A. 12.56</w:t>
      </w:r>
      <w:r w:rsidRPr="00240DCC">
        <w:rPr>
          <w:sz w:val="24"/>
          <w:szCs w:val="24"/>
        </w:rPr>
        <w:t>平方米</w:t>
      </w:r>
      <w:r w:rsidRPr="00240DCC">
        <w:rPr>
          <w:sz w:val="24"/>
          <w:szCs w:val="24"/>
        </w:rPr>
        <w:t>                     B. 6.28</w:t>
      </w:r>
      <w:r w:rsidRPr="00240DCC">
        <w:rPr>
          <w:sz w:val="24"/>
          <w:szCs w:val="24"/>
        </w:rPr>
        <w:t>平方米</w:t>
      </w:r>
      <w:r w:rsidRPr="00240DCC">
        <w:rPr>
          <w:sz w:val="24"/>
          <w:szCs w:val="24"/>
        </w:rPr>
        <w:t>                     C. 0.628</w:t>
      </w:r>
      <w:r w:rsidRPr="00240DCC">
        <w:rPr>
          <w:sz w:val="24"/>
          <w:szCs w:val="24"/>
        </w:rPr>
        <w:t>平方米</w:t>
      </w:r>
      <w:r w:rsidRPr="00240DCC">
        <w:rPr>
          <w:sz w:val="24"/>
          <w:szCs w:val="24"/>
        </w:rPr>
        <w:t>                     D. 10.56</w:t>
      </w:r>
      <w:r w:rsidRPr="00240DCC">
        <w:rPr>
          <w:sz w:val="24"/>
          <w:szCs w:val="24"/>
        </w:rPr>
        <w:t>平方米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3.</w:t>
      </w:r>
      <w:r w:rsidRPr="00240DCC">
        <w:rPr>
          <w:sz w:val="24"/>
          <w:szCs w:val="24"/>
          <w:lang w:eastAsia="zh-CN"/>
        </w:rPr>
        <w:t>用一条长</w:t>
      </w:r>
      <w:r w:rsidRPr="00240DCC">
        <w:rPr>
          <w:sz w:val="24"/>
          <w:szCs w:val="24"/>
          <w:lang w:eastAsia="zh-CN"/>
        </w:rPr>
        <w:t>200</w:t>
      </w:r>
      <w:r w:rsidRPr="00240DCC">
        <w:rPr>
          <w:sz w:val="24"/>
          <w:szCs w:val="24"/>
          <w:lang w:eastAsia="zh-CN"/>
        </w:rPr>
        <w:t>厘米的铁丝围成以下图形，面积最大的是（</w:t>
      </w:r>
      <w:r w:rsidRPr="00240DCC">
        <w:rPr>
          <w:sz w:val="24"/>
          <w:szCs w:val="24"/>
          <w:lang w:eastAsia="zh-CN"/>
        </w:rPr>
        <w:t xml:space="preserve">     </w:t>
      </w:r>
      <w:r w:rsidRPr="00240DCC">
        <w:rPr>
          <w:sz w:val="24"/>
          <w:szCs w:val="24"/>
          <w:lang w:eastAsia="zh-CN"/>
        </w:rPr>
        <w:t>）。</w:t>
      </w:r>
      <w:r w:rsidRPr="00240DCC">
        <w:rPr>
          <w:sz w:val="24"/>
          <w:szCs w:val="24"/>
          <w:lang w:eastAsia="zh-CN"/>
        </w:rPr>
        <w:t xml:space="preserve">            </w:t>
      </w:r>
    </w:p>
    <w:p w:rsidR="009E006A" w:rsidRPr="00240DCC" w:rsidRDefault="00595360" w:rsidP="00240DCC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A. </w:t>
      </w:r>
      <w:r w:rsidRPr="00240DCC">
        <w:rPr>
          <w:sz w:val="24"/>
          <w:szCs w:val="24"/>
          <w:lang w:eastAsia="zh-CN"/>
        </w:rPr>
        <w:t>正方形</w:t>
      </w:r>
      <w:r w:rsidRPr="00240DCC">
        <w:rPr>
          <w:sz w:val="24"/>
          <w:szCs w:val="24"/>
          <w:lang w:eastAsia="zh-CN"/>
        </w:rPr>
        <w:t>                                        </w:t>
      </w:r>
      <w:r w:rsidR="00974C54" w:rsidRPr="00240DCC">
        <w:rPr>
          <w:noProof/>
          <w:sz w:val="24"/>
          <w:szCs w:val="24"/>
          <w:lang w:eastAsia="zh-CN"/>
        </w:rPr>
        <w:pict>
          <v:shape id="图片 3" o:spid="_x0000_i1027" type="#_x0000_t75" style="width:.95pt;height:2.8pt;visibility:visible;mso-wrap-style:square">
            <v:imagedata r:id="rId11" o:title=""/>
          </v:shape>
        </w:pict>
      </w:r>
      <w:r w:rsidRPr="00240DCC">
        <w:rPr>
          <w:sz w:val="24"/>
          <w:szCs w:val="24"/>
          <w:lang w:eastAsia="zh-CN"/>
        </w:rPr>
        <w:t>B. </w:t>
      </w:r>
      <w:r w:rsidRPr="00240DCC">
        <w:rPr>
          <w:sz w:val="24"/>
          <w:szCs w:val="24"/>
          <w:lang w:eastAsia="zh-CN"/>
        </w:rPr>
        <w:t>圆</w:t>
      </w:r>
      <w:r w:rsidRPr="00240DCC">
        <w:rPr>
          <w:sz w:val="24"/>
          <w:szCs w:val="24"/>
          <w:lang w:eastAsia="zh-CN"/>
        </w:rPr>
        <w:t>                                        </w:t>
      </w:r>
      <w:r w:rsidR="00974C54" w:rsidRPr="00240DCC">
        <w:rPr>
          <w:noProof/>
          <w:sz w:val="24"/>
          <w:szCs w:val="24"/>
          <w:lang w:eastAsia="zh-CN"/>
        </w:rPr>
        <w:pict>
          <v:shape id="图片 4" o:spid="_x0000_i1028" type="#_x0000_t75" style="width:.95pt;height:2.8pt;visibility:visible;mso-wrap-style:square">
            <v:imagedata r:id="rId11" o:title=""/>
          </v:shape>
        </w:pict>
      </w:r>
      <w:r w:rsidRPr="00240DCC">
        <w:rPr>
          <w:sz w:val="24"/>
          <w:szCs w:val="24"/>
          <w:lang w:eastAsia="zh-CN"/>
        </w:rPr>
        <w:t>C. </w:t>
      </w:r>
      <w:r w:rsidRPr="00240DCC">
        <w:rPr>
          <w:sz w:val="24"/>
          <w:szCs w:val="24"/>
          <w:lang w:eastAsia="zh-CN"/>
        </w:rPr>
        <w:t>长方形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4.</w:t>
      </w:r>
      <w:r w:rsidRPr="00240DCC">
        <w:rPr>
          <w:sz w:val="24"/>
          <w:szCs w:val="24"/>
          <w:lang w:eastAsia="zh-CN"/>
        </w:rPr>
        <w:t>一个圆的半径扩大</w:t>
      </w:r>
      <w:r w:rsidRPr="00240DCC">
        <w:rPr>
          <w:sz w:val="24"/>
          <w:szCs w:val="24"/>
          <w:lang w:eastAsia="zh-CN"/>
        </w:rPr>
        <w:t>4</w:t>
      </w:r>
      <w:r w:rsidRPr="00240DCC">
        <w:rPr>
          <w:sz w:val="24"/>
          <w:szCs w:val="24"/>
          <w:lang w:eastAsia="zh-CN"/>
        </w:rPr>
        <w:t>倍，它的面积扩大（</w:t>
      </w:r>
      <w:r w:rsidRPr="00240DCC">
        <w:rPr>
          <w:sz w:val="24"/>
          <w:szCs w:val="24"/>
          <w:lang w:eastAsia="zh-CN"/>
        </w:rPr>
        <w:t xml:space="preserve">    </w:t>
      </w:r>
      <w:r w:rsidRPr="00240DCC">
        <w:rPr>
          <w:sz w:val="24"/>
          <w:szCs w:val="24"/>
          <w:lang w:eastAsia="zh-CN"/>
        </w:rPr>
        <w:t>）</w:t>
      </w:r>
      <w:r w:rsidRPr="00240DCC">
        <w:rPr>
          <w:sz w:val="24"/>
          <w:szCs w:val="24"/>
          <w:lang w:eastAsia="zh-CN"/>
        </w:rPr>
        <w:t xml:space="preserve">            </w:t>
      </w:r>
      <w:bookmarkStart w:id="0" w:name="_GoBack"/>
      <w:bookmarkEnd w:id="0"/>
    </w:p>
    <w:p w:rsidR="009E006A" w:rsidRPr="00240DCC" w:rsidRDefault="00595360" w:rsidP="00240DCC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A. 16</w:t>
      </w:r>
      <w:r w:rsidRPr="00240DCC">
        <w:rPr>
          <w:sz w:val="24"/>
          <w:szCs w:val="24"/>
          <w:lang w:eastAsia="zh-CN"/>
        </w:rPr>
        <w:t>倍</w:t>
      </w:r>
      <w:r w:rsidRPr="00240DCC">
        <w:rPr>
          <w:sz w:val="24"/>
          <w:szCs w:val="24"/>
          <w:lang w:eastAsia="zh-CN"/>
        </w:rPr>
        <w:t>                                          </w:t>
      </w:r>
      <w:r w:rsidR="00974C54" w:rsidRPr="00240DCC">
        <w:rPr>
          <w:noProof/>
          <w:sz w:val="24"/>
          <w:szCs w:val="24"/>
          <w:lang w:eastAsia="zh-CN"/>
        </w:rPr>
        <w:pict>
          <v:shape id="图片 5" o:spid="_x0000_i1029" type="#_x0000_t75" style="width:.95pt;height:2.8pt;visibility:visible;mso-wrap-style:square">
            <v:imagedata r:id="rId11" o:title=""/>
          </v:shape>
        </w:pict>
      </w:r>
      <w:r w:rsidRPr="00240DCC">
        <w:rPr>
          <w:sz w:val="24"/>
          <w:szCs w:val="24"/>
          <w:lang w:eastAsia="zh-CN"/>
        </w:rPr>
        <w:t>B. 8</w:t>
      </w:r>
      <w:r w:rsidRPr="00240DCC">
        <w:rPr>
          <w:sz w:val="24"/>
          <w:szCs w:val="24"/>
          <w:lang w:eastAsia="zh-CN"/>
        </w:rPr>
        <w:t>倍</w:t>
      </w:r>
      <w:r w:rsidRPr="00240DCC">
        <w:rPr>
          <w:sz w:val="24"/>
          <w:szCs w:val="24"/>
          <w:lang w:eastAsia="zh-CN"/>
        </w:rPr>
        <w:t>                                          </w:t>
      </w:r>
      <w:r w:rsidR="00974C54" w:rsidRPr="00240DCC">
        <w:rPr>
          <w:noProof/>
          <w:sz w:val="24"/>
          <w:szCs w:val="24"/>
          <w:lang w:eastAsia="zh-CN"/>
        </w:rPr>
        <w:pict>
          <v:shape id="图片 6" o:spid="_x0000_i1030" type="#_x0000_t75" style="width:.95pt;height:2.8pt;visibility:visible;mso-wrap-style:square">
            <v:imagedata r:id="rId11" o:title=""/>
          </v:shape>
        </w:pict>
      </w:r>
      <w:r w:rsidRPr="00240DCC">
        <w:rPr>
          <w:sz w:val="24"/>
          <w:szCs w:val="24"/>
          <w:lang w:eastAsia="zh-CN"/>
        </w:rPr>
        <w:t>C. 4</w:t>
      </w:r>
      <w:r w:rsidRPr="00240DCC">
        <w:rPr>
          <w:sz w:val="24"/>
          <w:szCs w:val="24"/>
          <w:lang w:eastAsia="zh-CN"/>
        </w:rPr>
        <w:t>倍</w:t>
      </w:r>
    </w:p>
    <w:p w:rsidR="00595360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5.</w:t>
      </w:r>
      <w:r w:rsidRPr="00240DCC">
        <w:rPr>
          <w:sz w:val="24"/>
          <w:szCs w:val="24"/>
          <w:lang w:eastAsia="zh-CN"/>
        </w:rPr>
        <w:t>挂钟的时针长</w:t>
      </w:r>
      <w:r w:rsidRPr="00240DCC">
        <w:rPr>
          <w:sz w:val="24"/>
          <w:szCs w:val="24"/>
          <w:lang w:eastAsia="zh-CN"/>
        </w:rPr>
        <w:t>9</w:t>
      </w:r>
      <w:r w:rsidRPr="00240DCC">
        <w:rPr>
          <w:sz w:val="24"/>
          <w:szCs w:val="24"/>
          <w:lang w:eastAsia="zh-CN"/>
        </w:rPr>
        <w:t>厘米，一昼夜这根时针走过的面积是多少平方厘米？正确列式是（</w:t>
      </w:r>
      <w:r w:rsidRPr="00240DCC">
        <w:rPr>
          <w:sz w:val="24"/>
          <w:szCs w:val="24"/>
          <w:lang w:eastAsia="zh-CN"/>
        </w:rPr>
        <w:t xml:space="preserve">  </w:t>
      </w:r>
      <w:r w:rsidRPr="00240DCC">
        <w:rPr>
          <w:sz w:val="24"/>
          <w:szCs w:val="24"/>
          <w:lang w:eastAsia="zh-CN"/>
        </w:rPr>
        <w:t>）</w:t>
      </w:r>
    </w:p>
    <w:p w:rsidR="00595360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A. 9×2×3.14                             </w:t>
      </w:r>
      <w:r w:rsidR="00974C54" w:rsidRPr="00240DCC">
        <w:rPr>
          <w:noProof/>
          <w:sz w:val="24"/>
          <w:szCs w:val="24"/>
          <w:lang w:eastAsia="zh-CN"/>
        </w:rPr>
        <w:pict>
          <v:shape id="图片 7" o:spid="_x0000_i1031" type="#_x0000_t75" style="width:1.85pt;height:2.8pt;visibility:visible;mso-wrap-style:square">
            <v:imagedata r:id="rId12" o:title=""/>
          </v:shape>
        </w:pict>
      </w:r>
      <w:r w:rsidRPr="00240DCC">
        <w:rPr>
          <w:sz w:val="24"/>
          <w:szCs w:val="24"/>
          <w:lang w:eastAsia="zh-CN"/>
        </w:rPr>
        <w:t>B. 3.14×9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t>×2                             </w:t>
      </w:r>
      <w:r w:rsidR="00974C54" w:rsidRPr="00240DCC">
        <w:rPr>
          <w:noProof/>
          <w:sz w:val="24"/>
          <w:szCs w:val="24"/>
          <w:lang w:eastAsia="zh-CN"/>
        </w:rPr>
        <w:pict>
          <v:shape id="图片 8" o:spid="_x0000_i1032" type="#_x0000_t75" style="width:1.85pt;height:2.8pt;visibility:visible;mso-wrap-style:square">
            <v:imagedata r:id="rId12" o:title=""/>
          </v:shape>
        </w:pict>
      </w:r>
      <w:r w:rsidRPr="00240DCC">
        <w:rPr>
          <w:sz w:val="24"/>
          <w:szCs w:val="24"/>
          <w:lang w:eastAsia="zh-CN"/>
        </w:rPr>
        <w:t>C. 3.14×9</w:t>
      </w:r>
      <w:r w:rsidRPr="00240DCC">
        <w:rPr>
          <w:sz w:val="24"/>
          <w:szCs w:val="24"/>
          <w:vertAlign w:val="superscript"/>
          <w:lang w:eastAsia="zh-CN"/>
        </w:rPr>
        <w:t>2</w:t>
      </w: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b/>
          <w:bCs/>
          <w:sz w:val="24"/>
          <w:szCs w:val="24"/>
          <w:lang w:eastAsia="zh-CN"/>
        </w:rPr>
        <w:t>二、判断题</w:t>
      </w:r>
      <w:r w:rsidRPr="00240DCC">
        <w:rPr>
          <w:b/>
          <w:bCs/>
          <w:sz w:val="24"/>
          <w:szCs w:val="24"/>
          <w:lang w:eastAsia="zh-CN"/>
        </w:rPr>
        <w:t xml:space="preserve">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6.</w:t>
      </w:r>
      <w:r w:rsidRPr="00240DCC">
        <w:rPr>
          <w:sz w:val="24"/>
          <w:szCs w:val="24"/>
          <w:lang w:eastAsia="zh-CN"/>
        </w:rPr>
        <w:t>判断．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半径是</w:t>
      </w:r>
      <w:r w:rsidRPr="00240DCC">
        <w:rPr>
          <w:sz w:val="24"/>
          <w:szCs w:val="24"/>
          <w:lang w:eastAsia="zh-CN"/>
        </w:rPr>
        <w:t>2</w:t>
      </w:r>
      <w:r w:rsidRPr="00240DCC">
        <w:rPr>
          <w:sz w:val="24"/>
          <w:szCs w:val="24"/>
          <w:lang w:eastAsia="zh-CN"/>
        </w:rPr>
        <w:t>厘米的圆的面积是</w:t>
      </w:r>
      <w:r w:rsidRPr="00240DCC">
        <w:rPr>
          <w:sz w:val="24"/>
          <w:szCs w:val="24"/>
          <w:lang w:eastAsia="zh-CN"/>
        </w:rPr>
        <w:t>12.56</w:t>
      </w:r>
      <w:r w:rsidRPr="00240DCC">
        <w:rPr>
          <w:sz w:val="24"/>
          <w:szCs w:val="24"/>
          <w:lang w:eastAsia="zh-CN"/>
        </w:rPr>
        <w:t>平方厘米．</w:t>
      </w:r>
      <w:r w:rsidRPr="00240DCC">
        <w:rPr>
          <w:sz w:val="24"/>
          <w:szCs w:val="24"/>
          <w:lang w:eastAsia="zh-CN"/>
        </w:rPr>
        <w:t xml:space="preserve">  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7.</w:t>
      </w:r>
      <w:r w:rsidRPr="00240DCC">
        <w:rPr>
          <w:sz w:val="24"/>
          <w:szCs w:val="24"/>
          <w:lang w:eastAsia="zh-CN"/>
        </w:rPr>
        <w:t>判断．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直径</w:t>
      </w:r>
      <w:r w:rsidRPr="00240DCC">
        <w:rPr>
          <w:sz w:val="24"/>
          <w:szCs w:val="24"/>
          <w:lang w:eastAsia="zh-CN"/>
        </w:rPr>
        <w:t>2</w:t>
      </w:r>
      <w:r w:rsidRPr="00240DCC">
        <w:rPr>
          <w:sz w:val="24"/>
          <w:szCs w:val="24"/>
          <w:lang w:eastAsia="zh-CN"/>
        </w:rPr>
        <w:t>厘米的圆与半径</w:t>
      </w:r>
      <w:r w:rsidRPr="00240DCC">
        <w:rPr>
          <w:sz w:val="24"/>
          <w:szCs w:val="24"/>
          <w:lang w:eastAsia="zh-CN"/>
        </w:rPr>
        <w:t>1</w:t>
      </w:r>
      <w:r w:rsidRPr="00240DCC">
        <w:rPr>
          <w:sz w:val="24"/>
          <w:szCs w:val="24"/>
          <w:lang w:eastAsia="zh-CN"/>
        </w:rPr>
        <w:t>厘米的圆的面积相等．</w:t>
      </w:r>
      <w:r w:rsidRPr="00240DCC">
        <w:rPr>
          <w:sz w:val="24"/>
          <w:szCs w:val="24"/>
          <w:lang w:eastAsia="zh-CN"/>
        </w:rPr>
        <w:t xml:space="preserve">  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8.</w:t>
      </w:r>
      <w:r w:rsidRPr="00240DCC">
        <w:rPr>
          <w:sz w:val="24"/>
          <w:szCs w:val="24"/>
          <w:lang w:eastAsia="zh-CN"/>
        </w:rPr>
        <w:t>判断。</w:t>
      </w:r>
      <w:r w:rsidRPr="00240DCC">
        <w:rPr>
          <w:sz w:val="24"/>
          <w:szCs w:val="24"/>
          <w:lang w:eastAsia="zh-CN"/>
        </w:rPr>
        <w:t>(</w:t>
      </w:r>
      <w:r w:rsidRPr="00240DCC">
        <w:rPr>
          <w:sz w:val="24"/>
          <w:szCs w:val="24"/>
          <w:lang w:eastAsia="zh-CN"/>
        </w:rPr>
        <w:t>对的写</w:t>
      </w:r>
      <w:r w:rsidRPr="00240DCC">
        <w:rPr>
          <w:sz w:val="24"/>
          <w:szCs w:val="24"/>
          <w:lang w:eastAsia="zh-CN"/>
        </w:rPr>
        <w:t>“</w:t>
      </w:r>
      <w:r w:rsidRPr="00240DCC">
        <w:rPr>
          <w:sz w:val="24"/>
          <w:szCs w:val="24"/>
          <w:lang w:eastAsia="zh-CN"/>
        </w:rPr>
        <w:t>正确</w:t>
      </w:r>
      <w:r w:rsidRPr="00240DCC">
        <w:rPr>
          <w:sz w:val="24"/>
          <w:szCs w:val="24"/>
          <w:lang w:eastAsia="zh-CN"/>
        </w:rPr>
        <w:t>”</w:t>
      </w:r>
      <w:r w:rsidRPr="00240DCC">
        <w:rPr>
          <w:sz w:val="24"/>
          <w:szCs w:val="24"/>
          <w:lang w:eastAsia="zh-CN"/>
        </w:rPr>
        <w:t>，错的写</w:t>
      </w:r>
      <w:r w:rsidRPr="00240DCC">
        <w:rPr>
          <w:sz w:val="24"/>
          <w:szCs w:val="24"/>
          <w:lang w:eastAsia="zh-CN"/>
        </w:rPr>
        <w:t>“</w:t>
      </w:r>
      <w:r w:rsidRPr="00240DCC">
        <w:rPr>
          <w:sz w:val="24"/>
          <w:szCs w:val="24"/>
          <w:lang w:eastAsia="zh-CN"/>
        </w:rPr>
        <w:t>错误</w:t>
      </w:r>
      <w:r w:rsidRPr="00240DCC">
        <w:rPr>
          <w:sz w:val="24"/>
          <w:szCs w:val="24"/>
          <w:lang w:eastAsia="zh-CN"/>
        </w:rPr>
        <w:t>”)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两个圆的半径之比是</w:t>
      </w:r>
      <w:r w:rsidRPr="00240DCC">
        <w:rPr>
          <w:sz w:val="24"/>
          <w:szCs w:val="24"/>
          <w:lang w:eastAsia="zh-CN"/>
        </w:rPr>
        <w:t>1∶2</w:t>
      </w:r>
      <w:r w:rsidRPr="00240DCC">
        <w:rPr>
          <w:sz w:val="24"/>
          <w:szCs w:val="24"/>
          <w:lang w:eastAsia="zh-CN"/>
        </w:rPr>
        <w:t>，面积之比是</w:t>
      </w:r>
      <w:r w:rsidRPr="00240DCC">
        <w:rPr>
          <w:sz w:val="24"/>
          <w:szCs w:val="24"/>
          <w:lang w:eastAsia="zh-CN"/>
        </w:rPr>
        <w:t>1∶4</w:t>
      </w:r>
      <w:r w:rsidRPr="00240DCC">
        <w:rPr>
          <w:sz w:val="24"/>
          <w:szCs w:val="24"/>
          <w:lang w:eastAsia="zh-CN"/>
        </w:rPr>
        <w:t>。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9.</w:t>
      </w:r>
      <w:r w:rsidRPr="00240DCC">
        <w:rPr>
          <w:sz w:val="24"/>
          <w:szCs w:val="24"/>
          <w:lang w:eastAsia="zh-CN"/>
        </w:rPr>
        <w:t>如果两个圆的周长相等，那么它们的面积也相等</w:t>
      </w:r>
      <w:r w:rsidRPr="00240DCC">
        <w:rPr>
          <w:sz w:val="24"/>
          <w:szCs w:val="24"/>
          <w:lang w:eastAsia="zh-CN"/>
        </w:rPr>
        <w:t xml:space="preserve">.    </w:t>
      </w: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b/>
          <w:bCs/>
          <w:sz w:val="24"/>
          <w:szCs w:val="24"/>
          <w:lang w:eastAsia="zh-CN"/>
        </w:rPr>
        <w:t>三、填空题</w:t>
      </w:r>
      <w:r w:rsidRPr="00240DCC">
        <w:rPr>
          <w:b/>
          <w:bCs/>
          <w:sz w:val="24"/>
          <w:szCs w:val="24"/>
          <w:lang w:eastAsia="zh-CN"/>
        </w:rPr>
        <w:t xml:space="preserve">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10.</w:t>
      </w:r>
      <w:r w:rsidRPr="00240DCC">
        <w:rPr>
          <w:sz w:val="24"/>
          <w:szCs w:val="24"/>
          <w:lang w:eastAsia="zh-CN"/>
        </w:rPr>
        <w:t>求下图中阴影部分的面积．</w:t>
      </w:r>
      <w:r w:rsidRPr="00240DCC">
        <w:rPr>
          <w:sz w:val="24"/>
          <w:szCs w:val="24"/>
          <w:lang w:eastAsia="zh-CN"/>
        </w:rPr>
        <w:br/>
      </w:r>
      <w:r w:rsidR="00974C54" w:rsidRPr="00240DCC">
        <w:rPr>
          <w:noProof/>
          <w:sz w:val="24"/>
          <w:szCs w:val="24"/>
          <w:lang w:eastAsia="zh-CN"/>
        </w:rPr>
        <w:pict>
          <v:shape id="图片 9" o:spid="_x0000_i1033" type="#_x0000_t75" style="width:167.4pt;height:86.05pt;visibility:visible;mso-wrap-style:square">
            <v:imagedata r:id="rId13" o:title=""/>
          </v:shape>
        </w:pic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面积是</w:t>
      </w:r>
      <w:r w:rsidRPr="00240DCC">
        <w:rPr>
          <w:sz w:val="24"/>
          <w:szCs w:val="24"/>
          <w:lang w:eastAsia="zh-CN"/>
        </w:rPr>
        <w:t>________cm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t xml:space="preserve">  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11.</w:t>
      </w:r>
      <w:r w:rsidRPr="00240DCC">
        <w:rPr>
          <w:sz w:val="24"/>
          <w:szCs w:val="24"/>
          <w:lang w:eastAsia="zh-CN"/>
        </w:rPr>
        <w:t>一块圆形铁板的半径是</w:t>
      </w:r>
      <w:r w:rsidRPr="00240DCC">
        <w:rPr>
          <w:sz w:val="24"/>
          <w:szCs w:val="24"/>
          <w:lang w:eastAsia="zh-CN"/>
        </w:rPr>
        <w:t>3</w:t>
      </w:r>
      <w:r w:rsidRPr="00240DCC">
        <w:rPr>
          <w:sz w:val="24"/>
          <w:szCs w:val="24"/>
          <w:lang w:eastAsia="zh-CN"/>
        </w:rPr>
        <w:t>分米，它的面积是</w:t>
      </w:r>
      <w:r w:rsidRPr="00240DCC">
        <w:rPr>
          <w:sz w:val="24"/>
          <w:szCs w:val="24"/>
          <w:lang w:eastAsia="zh-CN"/>
        </w:rPr>
        <w:t>________</w:t>
      </w:r>
      <w:r w:rsidRPr="00240DCC">
        <w:rPr>
          <w:sz w:val="24"/>
          <w:szCs w:val="24"/>
          <w:lang w:eastAsia="zh-CN"/>
        </w:rPr>
        <w:t>平方分米？</w:t>
      </w:r>
      <w:r w:rsidRPr="00240DCC">
        <w:rPr>
          <w:sz w:val="24"/>
          <w:szCs w:val="24"/>
          <w:lang w:eastAsia="zh-CN"/>
        </w:rPr>
        <w:t xml:space="preserve">  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12.</w:t>
      </w:r>
      <w:r w:rsidRPr="00240DCC">
        <w:rPr>
          <w:sz w:val="24"/>
          <w:szCs w:val="24"/>
          <w:lang w:eastAsia="zh-CN"/>
        </w:rPr>
        <w:t>如图</w:t>
      </w:r>
      <w:r w:rsidRPr="00240DCC">
        <w:rPr>
          <w:sz w:val="24"/>
          <w:szCs w:val="24"/>
          <w:lang w:eastAsia="zh-CN"/>
        </w:rPr>
        <w:t>1</w:t>
      </w:r>
      <w:r w:rsidRPr="00240DCC">
        <w:rPr>
          <w:sz w:val="24"/>
          <w:szCs w:val="24"/>
          <w:lang w:eastAsia="zh-CN"/>
        </w:rPr>
        <w:t>，将一个圆剪拼成近似长方形，长方形的宽是</w:t>
      </w:r>
      <w:r w:rsidRPr="00240DCC">
        <w:rPr>
          <w:sz w:val="24"/>
          <w:szCs w:val="24"/>
          <w:lang w:eastAsia="zh-CN"/>
        </w:rPr>
        <w:t>3 cm</w:t>
      </w:r>
      <w:r w:rsidRPr="00240DCC">
        <w:rPr>
          <w:sz w:val="24"/>
          <w:szCs w:val="24"/>
          <w:lang w:eastAsia="zh-CN"/>
        </w:rPr>
        <w:t>，则长方形的长是</w:t>
      </w:r>
      <w:r w:rsidRPr="00240DCC">
        <w:rPr>
          <w:sz w:val="24"/>
          <w:szCs w:val="24"/>
          <w:lang w:eastAsia="zh-CN"/>
        </w:rPr>
        <w:t>________ cm</w:t>
      </w:r>
      <w:r w:rsidRPr="00240DCC">
        <w:rPr>
          <w:sz w:val="24"/>
          <w:szCs w:val="24"/>
          <w:lang w:eastAsia="zh-CN"/>
        </w:rPr>
        <w:t>，圆的面积是</w:t>
      </w:r>
      <w:r w:rsidRPr="00240DCC">
        <w:rPr>
          <w:sz w:val="24"/>
          <w:szCs w:val="24"/>
          <w:lang w:eastAsia="zh-CN"/>
        </w:rPr>
        <w:t>________ cm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t>。</w:t>
      </w:r>
      <w:r w:rsidRPr="00240DCC">
        <w:rPr>
          <w:sz w:val="24"/>
          <w:szCs w:val="24"/>
          <w:lang w:eastAsia="zh-CN"/>
        </w:rPr>
        <w:br/>
      </w:r>
      <w:r w:rsidR="00974C54" w:rsidRPr="00240DCC">
        <w:rPr>
          <w:noProof/>
          <w:sz w:val="24"/>
          <w:szCs w:val="24"/>
          <w:lang w:eastAsia="zh-CN"/>
        </w:rPr>
        <w:pict>
          <v:shape id="图片 10" o:spid="_x0000_i1034" type="#_x0000_t75" style="width:162.7pt;height:54.25pt;visibility:visible;mso-wrap-style:square">
            <v:imagedata r:id="rId14" o:title=""/>
          </v:shape>
        </w:pic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13.</w:t>
      </w:r>
      <w:r w:rsidRPr="00240DCC">
        <w:rPr>
          <w:sz w:val="24"/>
          <w:szCs w:val="24"/>
          <w:lang w:eastAsia="zh-CN"/>
        </w:rPr>
        <w:t>在长</w:t>
      </w:r>
      <w:r w:rsidRPr="00240DCC">
        <w:rPr>
          <w:sz w:val="24"/>
          <w:szCs w:val="24"/>
          <w:lang w:eastAsia="zh-CN"/>
        </w:rPr>
        <w:t>24cm</w:t>
      </w:r>
      <w:r w:rsidRPr="00240DCC">
        <w:rPr>
          <w:sz w:val="24"/>
          <w:szCs w:val="24"/>
          <w:lang w:eastAsia="zh-CN"/>
        </w:rPr>
        <w:t>，宽</w:t>
      </w:r>
      <w:r w:rsidRPr="00240DCC">
        <w:rPr>
          <w:sz w:val="24"/>
          <w:szCs w:val="24"/>
          <w:lang w:eastAsia="zh-CN"/>
        </w:rPr>
        <w:t>15cm</w:t>
      </w:r>
      <w:r w:rsidRPr="00240DCC">
        <w:rPr>
          <w:sz w:val="24"/>
          <w:szCs w:val="24"/>
          <w:lang w:eastAsia="zh-CN"/>
        </w:rPr>
        <w:t>的长方形中，能剪</w:t>
      </w:r>
      <w:r w:rsidRPr="00240DCC">
        <w:rPr>
          <w:sz w:val="24"/>
          <w:szCs w:val="24"/>
          <w:lang w:eastAsia="zh-CN"/>
        </w:rPr>
        <w:t>________</w:t>
      </w:r>
      <w:r w:rsidRPr="00240DCC">
        <w:rPr>
          <w:sz w:val="24"/>
          <w:szCs w:val="24"/>
          <w:lang w:eastAsia="zh-CN"/>
        </w:rPr>
        <w:t>半径为</w:t>
      </w:r>
      <w:r w:rsidRPr="00240DCC">
        <w:rPr>
          <w:sz w:val="24"/>
          <w:szCs w:val="24"/>
          <w:lang w:eastAsia="zh-CN"/>
        </w:rPr>
        <w:t>3cm</w:t>
      </w:r>
      <w:r w:rsidRPr="00240DCC">
        <w:rPr>
          <w:sz w:val="24"/>
          <w:szCs w:val="24"/>
          <w:lang w:eastAsia="zh-CN"/>
        </w:rPr>
        <w:t>的圆．</w:t>
      </w:r>
      <w:r w:rsidRPr="00240DCC">
        <w:rPr>
          <w:sz w:val="24"/>
          <w:szCs w:val="24"/>
          <w:lang w:eastAsia="zh-CN"/>
        </w:rPr>
        <w:t xml:space="preserve">  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14.</w:t>
      </w:r>
      <w:r w:rsidRPr="00240DCC">
        <w:rPr>
          <w:sz w:val="24"/>
          <w:szCs w:val="24"/>
          <w:lang w:eastAsia="zh-CN"/>
        </w:rPr>
        <w:t>一个半圆的周长是</w:t>
      </w:r>
      <w:r w:rsidRPr="00240DCC">
        <w:rPr>
          <w:sz w:val="24"/>
          <w:szCs w:val="24"/>
          <w:lang w:eastAsia="zh-CN"/>
        </w:rPr>
        <w:t>10.28</w:t>
      </w:r>
      <w:r w:rsidRPr="00240DCC">
        <w:rPr>
          <w:sz w:val="24"/>
          <w:szCs w:val="24"/>
          <w:lang w:eastAsia="zh-CN"/>
        </w:rPr>
        <w:t>分米，这个半圆的面积是</w:t>
      </w:r>
      <w:r w:rsidRPr="00240DCC">
        <w:rPr>
          <w:sz w:val="24"/>
          <w:szCs w:val="24"/>
          <w:lang w:eastAsia="zh-CN"/>
        </w:rPr>
        <w:t>________</w:t>
      </w:r>
      <w:r w:rsidRPr="00240DCC">
        <w:rPr>
          <w:sz w:val="24"/>
          <w:szCs w:val="24"/>
          <w:lang w:eastAsia="zh-CN"/>
        </w:rPr>
        <w:t>平方分米</w:t>
      </w:r>
      <w:r w:rsidRPr="00240DCC">
        <w:rPr>
          <w:sz w:val="24"/>
          <w:szCs w:val="24"/>
          <w:lang w:eastAsia="zh-CN"/>
        </w:rPr>
        <w:t xml:space="preserve">    </w:t>
      </w: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b/>
          <w:bCs/>
          <w:sz w:val="24"/>
          <w:szCs w:val="24"/>
          <w:lang w:eastAsia="zh-CN"/>
        </w:rPr>
        <w:t>四、解答题</w:t>
      </w:r>
      <w:r w:rsidRPr="00240DCC">
        <w:rPr>
          <w:b/>
          <w:bCs/>
          <w:sz w:val="24"/>
          <w:szCs w:val="24"/>
          <w:lang w:eastAsia="zh-CN"/>
        </w:rPr>
        <w:t xml:space="preserve">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15.</w:t>
      </w:r>
      <w:r w:rsidRPr="00240DCC">
        <w:rPr>
          <w:sz w:val="24"/>
          <w:szCs w:val="24"/>
          <w:lang w:eastAsia="zh-CN"/>
        </w:rPr>
        <w:t>一个圆形的铁环，外直径是</w:t>
      </w:r>
      <w:r w:rsidRPr="00240DCC">
        <w:rPr>
          <w:sz w:val="24"/>
          <w:szCs w:val="24"/>
          <w:lang w:eastAsia="zh-CN"/>
        </w:rPr>
        <w:t>20</w:t>
      </w:r>
      <w:r w:rsidRPr="00240DCC">
        <w:rPr>
          <w:sz w:val="24"/>
          <w:szCs w:val="24"/>
          <w:lang w:eastAsia="zh-CN"/>
        </w:rPr>
        <w:t>厘米，内直径是</w:t>
      </w:r>
      <w:r w:rsidRPr="00240DCC">
        <w:rPr>
          <w:sz w:val="24"/>
          <w:szCs w:val="24"/>
          <w:lang w:eastAsia="zh-CN"/>
        </w:rPr>
        <w:t>10</w:t>
      </w:r>
      <w:r w:rsidRPr="00240DCC">
        <w:rPr>
          <w:sz w:val="24"/>
          <w:szCs w:val="24"/>
          <w:lang w:eastAsia="zh-CN"/>
        </w:rPr>
        <w:t>厘米，做这样一个铁环需要用多大的铁皮？</w:t>
      </w:r>
      <w:r w:rsidRPr="00240DCC">
        <w:rPr>
          <w:sz w:val="24"/>
          <w:szCs w:val="24"/>
          <w:lang w:eastAsia="zh-CN"/>
        </w:rPr>
        <w:t xml:space="preserve">    </w:t>
      </w:r>
    </w:p>
    <w:p w:rsidR="00595360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16.</w:t>
      </w:r>
      <w:r w:rsidRPr="00240DCC">
        <w:rPr>
          <w:sz w:val="24"/>
          <w:szCs w:val="24"/>
          <w:lang w:eastAsia="zh-CN"/>
        </w:rPr>
        <w:t>如图所示，运动场的两侧是两个半圆，它们的面积和为</w:t>
      </w:r>
      <w:r w:rsidRPr="00240DCC">
        <w:rPr>
          <w:sz w:val="24"/>
          <w:szCs w:val="24"/>
          <w:lang w:eastAsia="zh-CN"/>
        </w:rPr>
        <w:t>100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m</w:t>
      </w:r>
      <w:r w:rsidRPr="00240DCC">
        <w:rPr>
          <w:sz w:val="24"/>
          <w:szCs w:val="24"/>
          <w:lang w:eastAsia="zh-CN"/>
        </w:rPr>
        <w:t>，中间的长方形的长是宽的</w:t>
      </w:r>
      <w:r w:rsidRPr="00240DCC">
        <w:rPr>
          <w:sz w:val="24"/>
          <w:szCs w:val="24"/>
          <w:lang w:eastAsia="zh-CN"/>
        </w:rPr>
        <w:t>5</w:t>
      </w:r>
      <w:r w:rsidRPr="00240DCC">
        <w:rPr>
          <w:sz w:val="24"/>
          <w:szCs w:val="24"/>
          <w:lang w:eastAsia="zh-CN"/>
        </w:rPr>
        <w:t>倍。</w:t>
      </w:r>
    </w:p>
    <w:p w:rsidR="009E006A" w:rsidRPr="00240DCC" w:rsidRDefault="00240DCC" w:rsidP="00240DCC">
      <w:pPr>
        <w:spacing w:after="0" w:line="240" w:lineRule="auto"/>
        <w:rPr>
          <w:sz w:val="24"/>
          <w:szCs w:val="24"/>
        </w:rPr>
      </w:pPr>
      <w:r w:rsidRPr="00240DCC">
        <w:rPr>
          <w:noProof/>
          <w:sz w:val="24"/>
          <w:szCs w:val="24"/>
          <w:lang w:eastAsia="zh-CN"/>
        </w:rPr>
        <w:lastRenderedPageBreak/>
        <w:pict>
          <v:shape id="图片 11" o:spid="_x0000_i1035" type="#_x0000_t75" style="width:191.7pt;height:66.4pt;visibility:visible;mso-wrap-style:square">
            <v:imagedata r:id="rId15" o:title=""/>
          </v:shape>
        </w:pict>
      </w:r>
    </w:p>
    <w:p w:rsidR="00595360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（</w:t>
      </w:r>
      <w:r w:rsidRPr="00240DCC">
        <w:rPr>
          <w:sz w:val="24"/>
          <w:szCs w:val="24"/>
          <w:lang w:eastAsia="zh-CN"/>
        </w:rPr>
        <w:t>1</w:t>
      </w:r>
      <w:r w:rsidRPr="00240DCC">
        <w:rPr>
          <w:sz w:val="24"/>
          <w:szCs w:val="24"/>
          <w:lang w:eastAsia="zh-CN"/>
        </w:rPr>
        <w:t>）求运动场的周长；</w:t>
      </w:r>
    </w:p>
    <w:p w:rsidR="00595360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（</w:t>
      </w:r>
      <w:r w:rsidRPr="00240DCC">
        <w:rPr>
          <w:sz w:val="24"/>
          <w:szCs w:val="24"/>
          <w:lang w:eastAsia="zh-CN"/>
        </w:rPr>
        <w:t>2</w:t>
      </w:r>
      <w:r w:rsidRPr="00240DCC">
        <w:rPr>
          <w:sz w:val="24"/>
          <w:szCs w:val="24"/>
          <w:lang w:eastAsia="zh-CN"/>
        </w:rPr>
        <w:t>）求出运动场的面积。</w:t>
      </w:r>
    </w:p>
    <w:p w:rsidR="00A852F1" w:rsidRPr="00240DCC" w:rsidRDefault="00A852F1" w:rsidP="00240DCC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A852F1" w:rsidRPr="00240DCC" w:rsidRDefault="00A852F1" w:rsidP="00240DCC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A852F1" w:rsidRPr="00240DCC" w:rsidRDefault="00A852F1" w:rsidP="00240DCC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b/>
          <w:bCs/>
          <w:sz w:val="24"/>
          <w:szCs w:val="24"/>
          <w:lang w:eastAsia="zh-CN"/>
        </w:rPr>
        <w:t>五、应用题</w:t>
      </w:r>
      <w:r w:rsidRPr="00240DCC">
        <w:rPr>
          <w:b/>
          <w:bCs/>
          <w:sz w:val="24"/>
          <w:szCs w:val="24"/>
          <w:lang w:eastAsia="zh-CN"/>
        </w:rPr>
        <w:t xml:space="preserve">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17.</w:t>
      </w:r>
      <w:r w:rsidRPr="00240DCC">
        <w:rPr>
          <w:sz w:val="24"/>
          <w:szCs w:val="24"/>
          <w:lang w:eastAsia="zh-CN"/>
        </w:rPr>
        <w:t>一种钟表的分针长</w:t>
      </w:r>
      <w:r w:rsidRPr="00240DCC">
        <w:rPr>
          <w:sz w:val="24"/>
          <w:szCs w:val="24"/>
          <w:lang w:eastAsia="zh-CN"/>
        </w:rPr>
        <w:t>5</w:t>
      </w:r>
      <w:r w:rsidRPr="00240DCC">
        <w:rPr>
          <w:sz w:val="24"/>
          <w:szCs w:val="24"/>
          <w:lang w:eastAsia="zh-CN"/>
        </w:rPr>
        <w:t>厘米，</w:t>
      </w:r>
      <w:r w:rsidRPr="00240DCC">
        <w:rPr>
          <w:sz w:val="24"/>
          <w:szCs w:val="24"/>
          <w:lang w:eastAsia="zh-CN"/>
        </w:rPr>
        <w:t>3</w:t>
      </w:r>
      <w:r w:rsidRPr="00240DCC">
        <w:rPr>
          <w:sz w:val="24"/>
          <w:szCs w:val="24"/>
          <w:lang w:eastAsia="zh-CN"/>
        </w:rPr>
        <w:t>小时分针扫过的面积是多少？</w:t>
      </w:r>
      <w:r w:rsidRPr="00240DCC">
        <w:rPr>
          <w:sz w:val="24"/>
          <w:szCs w:val="24"/>
          <w:lang w:eastAsia="zh-CN"/>
        </w:rPr>
        <w:t xml:space="preserve">       </w:t>
      </w:r>
    </w:p>
    <w:p w:rsidR="00A852F1" w:rsidRPr="00240DCC" w:rsidRDefault="00A852F1" w:rsidP="00240DCC">
      <w:pPr>
        <w:spacing w:after="0" w:line="240" w:lineRule="auto"/>
        <w:rPr>
          <w:sz w:val="24"/>
          <w:szCs w:val="24"/>
          <w:lang w:eastAsia="zh-CN"/>
        </w:rPr>
      </w:pPr>
    </w:p>
    <w:p w:rsidR="00A852F1" w:rsidRPr="00240DCC" w:rsidRDefault="00A852F1" w:rsidP="00240DCC">
      <w:pPr>
        <w:spacing w:after="0" w:line="240" w:lineRule="auto"/>
        <w:rPr>
          <w:sz w:val="24"/>
          <w:szCs w:val="24"/>
          <w:lang w:eastAsia="zh-CN"/>
        </w:rPr>
      </w:pPr>
    </w:p>
    <w:p w:rsidR="00A852F1" w:rsidRPr="00240DCC" w:rsidRDefault="00A852F1" w:rsidP="00240DCC">
      <w:pPr>
        <w:spacing w:after="0" w:line="240" w:lineRule="auto"/>
        <w:rPr>
          <w:sz w:val="24"/>
          <w:szCs w:val="24"/>
          <w:lang w:eastAsia="zh-CN"/>
        </w:rPr>
      </w:pPr>
    </w:p>
    <w:p w:rsidR="00A852F1" w:rsidRPr="00240DCC" w:rsidRDefault="00A852F1" w:rsidP="00240DCC">
      <w:pPr>
        <w:spacing w:after="0" w:line="240" w:lineRule="auto"/>
        <w:rPr>
          <w:sz w:val="24"/>
          <w:szCs w:val="24"/>
          <w:lang w:eastAsia="zh-CN"/>
        </w:rPr>
      </w:pP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18.</w:t>
      </w:r>
      <w:r w:rsidRPr="00240DCC">
        <w:rPr>
          <w:sz w:val="24"/>
          <w:szCs w:val="24"/>
          <w:lang w:eastAsia="zh-CN"/>
        </w:rPr>
        <w:t>在一块草坪地的木桩上拴着一只羊，绳长</w:t>
      </w:r>
      <w:r w:rsidRPr="00240DCC">
        <w:rPr>
          <w:sz w:val="24"/>
          <w:szCs w:val="24"/>
          <w:lang w:eastAsia="zh-CN"/>
        </w:rPr>
        <w:t>2</w:t>
      </w:r>
      <w:r w:rsidRPr="00240DCC">
        <w:rPr>
          <w:sz w:val="24"/>
          <w:szCs w:val="24"/>
          <w:lang w:eastAsia="zh-CN"/>
        </w:rPr>
        <w:t>米．这只羊最多能吃着草地的面积是多少平方米？</w:t>
      </w:r>
      <w:r w:rsidRPr="00240DCC">
        <w:rPr>
          <w:sz w:val="24"/>
          <w:szCs w:val="24"/>
          <w:lang w:eastAsia="zh-CN"/>
        </w:rPr>
        <w:t xml:space="preserve">    </w:t>
      </w: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br w:type="page"/>
      </w:r>
    </w:p>
    <w:p w:rsidR="009E006A" w:rsidRPr="00240DCC" w:rsidRDefault="00595360" w:rsidP="00240DCC">
      <w:pPr>
        <w:spacing w:line="240" w:lineRule="auto"/>
        <w:jc w:val="center"/>
        <w:rPr>
          <w:sz w:val="24"/>
          <w:szCs w:val="24"/>
          <w:lang w:eastAsia="zh-CN"/>
        </w:rPr>
      </w:pPr>
      <w:r w:rsidRPr="00240DCC">
        <w:rPr>
          <w:b/>
          <w:bCs/>
          <w:sz w:val="24"/>
          <w:szCs w:val="24"/>
          <w:lang w:eastAsia="zh-CN"/>
        </w:rPr>
        <w:t>参考答案</w:t>
      </w: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一、单选题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1.</w:t>
      </w:r>
      <w:r w:rsidRPr="00240DCC">
        <w:rPr>
          <w:sz w:val="24"/>
          <w:szCs w:val="24"/>
          <w:lang w:eastAsia="zh-CN"/>
        </w:rPr>
        <w:t>【答案】</w:t>
      </w:r>
      <w:r w:rsidRPr="00240DCC">
        <w:rPr>
          <w:sz w:val="24"/>
          <w:szCs w:val="24"/>
          <w:lang w:eastAsia="zh-CN"/>
        </w:rPr>
        <w:t xml:space="preserve">A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</w:rPr>
      </w:pPr>
      <w:r w:rsidRPr="00240DCC">
        <w:rPr>
          <w:sz w:val="24"/>
          <w:szCs w:val="24"/>
        </w:rPr>
        <w:t>【解析】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</w:rPr>
      </w:pPr>
      <w:r w:rsidRPr="00240DCC">
        <w:rPr>
          <w:sz w:val="24"/>
          <w:szCs w:val="24"/>
        </w:rPr>
        <w:t>2.</w:t>
      </w:r>
      <w:r w:rsidRPr="00240DCC">
        <w:rPr>
          <w:sz w:val="24"/>
          <w:szCs w:val="24"/>
        </w:rPr>
        <w:t>【答案】</w:t>
      </w:r>
      <w:r w:rsidRPr="00240DCC">
        <w:rPr>
          <w:sz w:val="24"/>
          <w:szCs w:val="24"/>
        </w:rPr>
        <w:t xml:space="preserve"> A 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</w:rPr>
      </w:pPr>
      <w:r w:rsidRPr="00240DCC">
        <w:rPr>
          <w:sz w:val="24"/>
          <w:szCs w:val="24"/>
        </w:rPr>
        <w:t>【解析】【解答】解：</w:t>
      </w:r>
      <w:r w:rsidRPr="00240DCC">
        <w:rPr>
          <w:sz w:val="24"/>
          <w:szCs w:val="24"/>
        </w:rPr>
        <w:t>3.14×2²×100</w:t>
      </w:r>
      <w:r w:rsidRPr="00240DCC">
        <w:rPr>
          <w:sz w:val="24"/>
          <w:szCs w:val="24"/>
        </w:rPr>
        <w:t>＝</w:t>
      </w:r>
      <w:r w:rsidRPr="00240DCC">
        <w:rPr>
          <w:sz w:val="24"/>
          <w:szCs w:val="24"/>
        </w:rPr>
        <w:t>1256</w:t>
      </w:r>
      <w:r w:rsidRPr="00240DCC">
        <w:rPr>
          <w:sz w:val="24"/>
          <w:szCs w:val="24"/>
        </w:rPr>
        <w:t>平方分米＝</w:t>
      </w:r>
      <w:r w:rsidRPr="00240DCC">
        <w:rPr>
          <w:sz w:val="24"/>
          <w:szCs w:val="24"/>
        </w:rPr>
        <w:t>12.56</w:t>
      </w:r>
      <w:r w:rsidRPr="00240DCC">
        <w:rPr>
          <w:sz w:val="24"/>
          <w:szCs w:val="24"/>
        </w:rPr>
        <w:t>平方米</w:t>
      </w:r>
      <w:r w:rsidRPr="00240DCC">
        <w:rPr>
          <w:sz w:val="24"/>
          <w:szCs w:val="24"/>
        </w:rPr>
        <w:br/>
      </w:r>
      <w:r w:rsidRPr="00240DCC">
        <w:rPr>
          <w:sz w:val="24"/>
          <w:szCs w:val="24"/>
        </w:rPr>
        <w:t>故选：</w:t>
      </w:r>
      <w:r w:rsidRPr="00240DCC">
        <w:rPr>
          <w:sz w:val="24"/>
          <w:szCs w:val="24"/>
        </w:rPr>
        <w:t>A.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【分析】此题是圆面积公式的实际应用，根据圆的面积公式：</w:t>
      </w:r>
      <w:r w:rsidRPr="00240DCC">
        <w:rPr>
          <w:sz w:val="24"/>
          <w:szCs w:val="24"/>
          <w:lang w:eastAsia="zh-CN"/>
        </w:rPr>
        <w:t>s=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r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t xml:space="preserve">  </w:t>
      </w:r>
      <w:r w:rsidRPr="00240DCC">
        <w:rPr>
          <w:sz w:val="24"/>
          <w:szCs w:val="24"/>
          <w:lang w:eastAsia="zh-CN"/>
        </w:rPr>
        <w:t>，</w:t>
      </w:r>
      <w:r w:rsidRPr="00240DCC">
        <w:rPr>
          <w:sz w:val="24"/>
          <w:szCs w:val="24"/>
          <w:lang w:eastAsia="zh-CN"/>
        </w:rPr>
        <w:t xml:space="preserve"> </w:t>
      </w:r>
      <w:r w:rsidRPr="00240DCC">
        <w:rPr>
          <w:sz w:val="24"/>
          <w:szCs w:val="24"/>
          <w:lang w:eastAsia="zh-CN"/>
        </w:rPr>
        <w:t>把数据代入它们的公式进行解答．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3.</w:t>
      </w:r>
      <w:r w:rsidRPr="00240DCC">
        <w:rPr>
          <w:sz w:val="24"/>
          <w:szCs w:val="24"/>
          <w:lang w:eastAsia="zh-CN"/>
        </w:rPr>
        <w:t>【答案】</w:t>
      </w:r>
      <w:r w:rsidRPr="00240DCC">
        <w:rPr>
          <w:sz w:val="24"/>
          <w:szCs w:val="24"/>
          <w:lang w:eastAsia="zh-CN"/>
        </w:rPr>
        <w:t xml:space="preserve">B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【解析】【解答】解：根据图形的特征和面积公式可知，周长相等的图形中，圆的面积是最大的</w:t>
      </w:r>
      <w:r w:rsidRPr="00240DCC">
        <w:rPr>
          <w:sz w:val="24"/>
          <w:szCs w:val="24"/>
          <w:lang w:eastAsia="zh-CN"/>
        </w:rPr>
        <w:t>.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故答案为：</w:t>
      </w:r>
      <w:r w:rsidRPr="00240DCC">
        <w:rPr>
          <w:sz w:val="24"/>
          <w:szCs w:val="24"/>
          <w:lang w:eastAsia="zh-CN"/>
        </w:rPr>
        <w:t>B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【分析】周长相等的长方形、正方形和圆形，圆的面积最大，长方形的面积最小；面积相等的长方形、正方形和圆形，圆的周长最小，长方形的周长最大</w:t>
      </w:r>
      <w:r w:rsidRPr="00240DCC">
        <w:rPr>
          <w:sz w:val="24"/>
          <w:szCs w:val="24"/>
          <w:lang w:eastAsia="zh-CN"/>
        </w:rPr>
        <w:t>.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4.</w:t>
      </w:r>
      <w:r w:rsidRPr="00240DCC">
        <w:rPr>
          <w:sz w:val="24"/>
          <w:szCs w:val="24"/>
          <w:lang w:eastAsia="zh-CN"/>
        </w:rPr>
        <w:t>【答案】</w:t>
      </w:r>
      <w:r w:rsidRPr="00240DCC">
        <w:rPr>
          <w:sz w:val="24"/>
          <w:szCs w:val="24"/>
          <w:lang w:eastAsia="zh-CN"/>
        </w:rPr>
        <w:t xml:space="preserve"> A 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【解析】【解答】解：</w:t>
      </w:r>
      <w:r w:rsidRPr="00240DCC">
        <w:rPr>
          <w:sz w:val="24"/>
          <w:szCs w:val="24"/>
          <w:lang w:eastAsia="zh-CN"/>
        </w:rPr>
        <w:t>4×4=16</w:t>
      </w:r>
      <w:r w:rsidRPr="00240DCC">
        <w:rPr>
          <w:sz w:val="24"/>
          <w:szCs w:val="24"/>
          <w:lang w:eastAsia="zh-CN"/>
        </w:rPr>
        <w:t>，一个圆的半径扩大</w:t>
      </w:r>
      <w:r w:rsidRPr="00240DCC">
        <w:rPr>
          <w:sz w:val="24"/>
          <w:szCs w:val="24"/>
          <w:lang w:eastAsia="zh-CN"/>
        </w:rPr>
        <w:t>4</w:t>
      </w:r>
      <w:r w:rsidRPr="00240DCC">
        <w:rPr>
          <w:sz w:val="24"/>
          <w:szCs w:val="24"/>
          <w:lang w:eastAsia="zh-CN"/>
        </w:rPr>
        <w:t>倍，它的面积扩大</w:t>
      </w:r>
      <w:r w:rsidRPr="00240DCC">
        <w:rPr>
          <w:sz w:val="24"/>
          <w:szCs w:val="24"/>
          <w:lang w:eastAsia="zh-CN"/>
        </w:rPr>
        <w:t>16</w:t>
      </w:r>
      <w:r w:rsidRPr="00240DCC">
        <w:rPr>
          <w:sz w:val="24"/>
          <w:szCs w:val="24"/>
          <w:lang w:eastAsia="zh-CN"/>
        </w:rPr>
        <w:t>倍。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故答案为：</w:t>
      </w:r>
      <w:r w:rsidRPr="00240DCC">
        <w:rPr>
          <w:sz w:val="24"/>
          <w:szCs w:val="24"/>
          <w:lang w:eastAsia="zh-CN"/>
        </w:rPr>
        <w:t>A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【分析】圆面积公式：</w:t>
      </w:r>
      <w:r w:rsidRPr="00240DCC">
        <w:rPr>
          <w:sz w:val="24"/>
          <w:szCs w:val="24"/>
          <w:lang w:eastAsia="zh-CN"/>
        </w:rPr>
        <w:t>S=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r²</w:t>
      </w:r>
      <w:r w:rsidRPr="00240DCC">
        <w:rPr>
          <w:sz w:val="24"/>
          <w:szCs w:val="24"/>
          <w:lang w:eastAsia="zh-CN"/>
        </w:rPr>
        <w:t>，圆的面积扩大的倍数是半径扩大的倍数的平方倍。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</w:rPr>
      </w:pPr>
      <w:r w:rsidRPr="00240DCC">
        <w:rPr>
          <w:sz w:val="24"/>
          <w:szCs w:val="24"/>
        </w:rPr>
        <w:t>5.</w:t>
      </w:r>
      <w:r w:rsidRPr="00240DCC">
        <w:rPr>
          <w:sz w:val="24"/>
          <w:szCs w:val="24"/>
        </w:rPr>
        <w:t>【答案】</w:t>
      </w:r>
      <w:r w:rsidRPr="00240DCC">
        <w:rPr>
          <w:sz w:val="24"/>
          <w:szCs w:val="24"/>
        </w:rPr>
        <w:t xml:space="preserve">B  </w:t>
      </w:r>
    </w:p>
    <w:p w:rsidR="00595360" w:rsidRPr="00240DCC" w:rsidRDefault="00595360" w:rsidP="00240DCC">
      <w:pPr>
        <w:spacing w:after="0" w:line="240" w:lineRule="auto"/>
        <w:rPr>
          <w:sz w:val="24"/>
          <w:szCs w:val="24"/>
        </w:rPr>
      </w:pPr>
      <w:r w:rsidRPr="00240DCC">
        <w:rPr>
          <w:sz w:val="24"/>
          <w:szCs w:val="24"/>
        </w:rPr>
        <w:t>【解析】【解答】解：</w:t>
      </w:r>
      <w:r w:rsidRPr="00240DCC">
        <w:rPr>
          <w:sz w:val="24"/>
          <w:szCs w:val="24"/>
        </w:rPr>
        <w:t>3.14×9</w:t>
      </w:r>
      <w:r w:rsidRPr="00240DCC">
        <w:rPr>
          <w:sz w:val="24"/>
          <w:szCs w:val="24"/>
          <w:vertAlign w:val="superscript"/>
        </w:rPr>
        <w:t>2</w:t>
      </w:r>
      <w:r w:rsidRPr="00240DCC">
        <w:rPr>
          <w:sz w:val="24"/>
          <w:szCs w:val="24"/>
        </w:rPr>
        <w:t>×2</w:t>
      </w:r>
      <w:r w:rsidRPr="00240DCC">
        <w:rPr>
          <w:sz w:val="24"/>
          <w:szCs w:val="24"/>
        </w:rPr>
        <w:t>，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=3.14×81×2</w:t>
      </w:r>
      <w:r w:rsidRPr="00240DCC">
        <w:rPr>
          <w:sz w:val="24"/>
          <w:szCs w:val="24"/>
          <w:lang w:eastAsia="zh-CN"/>
        </w:rPr>
        <w:t>，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=508.68</w:t>
      </w:r>
      <w:r w:rsidRPr="00240DCC">
        <w:rPr>
          <w:sz w:val="24"/>
          <w:szCs w:val="24"/>
          <w:lang w:eastAsia="zh-CN"/>
        </w:rPr>
        <w:t>（平方厘米）；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答：这根时针扫过部分的面积是</w:t>
      </w:r>
      <w:r w:rsidRPr="00240DCC">
        <w:rPr>
          <w:sz w:val="24"/>
          <w:szCs w:val="24"/>
          <w:lang w:eastAsia="zh-CN"/>
        </w:rPr>
        <w:t>508.68</w:t>
      </w:r>
      <w:r w:rsidRPr="00240DCC">
        <w:rPr>
          <w:sz w:val="24"/>
          <w:szCs w:val="24"/>
          <w:lang w:eastAsia="zh-CN"/>
        </w:rPr>
        <w:t>平方厘米．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故选：</w:t>
      </w:r>
      <w:r w:rsidRPr="00240DCC">
        <w:rPr>
          <w:sz w:val="24"/>
          <w:szCs w:val="24"/>
          <w:lang w:eastAsia="zh-CN"/>
        </w:rPr>
        <w:t>B</w:t>
      </w:r>
      <w:r w:rsidRPr="00240DCC">
        <w:rPr>
          <w:sz w:val="24"/>
          <w:szCs w:val="24"/>
          <w:lang w:eastAsia="zh-CN"/>
        </w:rPr>
        <w:t>．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【分析】首先要明确的是，经过一昼夜，时针围绕钟面转了两周，而转一周所走过的面积是以针的长度为半径的圆的面积，利用圆的面积</w:t>
      </w:r>
      <w:r w:rsidRPr="00240DCC">
        <w:rPr>
          <w:sz w:val="24"/>
          <w:szCs w:val="24"/>
          <w:lang w:eastAsia="zh-CN"/>
        </w:rPr>
        <w:t>S=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r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t>即可求解．此题主要考查圆的面积的计算方法，关键是明白：时针的长度就是圆的半径．</w:t>
      </w: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二、判断题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6.</w:t>
      </w:r>
      <w:r w:rsidRPr="00240DCC">
        <w:rPr>
          <w:sz w:val="24"/>
          <w:szCs w:val="24"/>
          <w:lang w:eastAsia="zh-CN"/>
        </w:rPr>
        <w:t>【答案】正确</w:t>
      </w:r>
      <w:r w:rsidRPr="00240DCC">
        <w:rPr>
          <w:sz w:val="24"/>
          <w:szCs w:val="24"/>
          <w:lang w:eastAsia="zh-CN"/>
        </w:rPr>
        <w:t xml:space="preserve">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</w:t>
      </w:r>
      <w:r w:rsidRPr="00240DCC">
        <w:rPr>
          <w:sz w:val="24"/>
          <w:szCs w:val="24"/>
          <w:lang w:eastAsia="zh-CN"/>
        </w:rPr>
        <w:t>3.14×2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br/>
        <w:t>=3.14×4</w:t>
      </w:r>
      <w:r w:rsidRPr="00240DCC">
        <w:rPr>
          <w:sz w:val="24"/>
          <w:szCs w:val="24"/>
          <w:lang w:eastAsia="zh-CN"/>
        </w:rPr>
        <w:br/>
        <w:t>=12.56</w:t>
      </w:r>
      <w:r w:rsidRPr="00240DCC">
        <w:rPr>
          <w:sz w:val="24"/>
          <w:szCs w:val="24"/>
          <w:lang w:eastAsia="zh-CN"/>
        </w:rPr>
        <w:t>（平方厘米）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故答案为：正确</w:t>
      </w:r>
      <w:r w:rsidRPr="00240DCC">
        <w:rPr>
          <w:sz w:val="24"/>
          <w:szCs w:val="24"/>
          <w:lang w:eastAsia="zh-CN"/>
        </w:rPr>
        <w:t>.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【分析】已知圆的半径，求圆的面积，用公式：</w:t>
      </w:r>
      <w:r w:rsidRPr="00240DCC">
        <w:rPr>
          <w:sz w:val="24"/>
          <w:szCs w:val="24"/>
          <w:lang w:eastAsia="zh-CN"/>
        </w:rPr>
        <w:t>S=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r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t xml:space="preserve">  </w:t>
      </w:r>
      <w:r w:rsidRPr="00240DCC">
        <w:rPr>
          <w:sz w:val="24"/>
          <w:szCs w:val="24"/>
          <w:lang w:eastAsia="zh-CN"/>
        </w:rPr>
        <w:t>，</w:t>
      </w:r>
      <w:r w:rsidRPr="00240DCC">
        <w:rPr>
          <w:sz w:val="24"/>
          <w:szCs w:val="24"/>
          <w:lang w:eastAsia="zh-CN"/>
        </w:rPr>
        <w:t xml:space="preserve"> </w:t>
      </w:r>
      <w:r w:rsidRPr="00240DCC">
        <w:rPr>
          <w:sz w:val="24"/>
          <w:szCs w:val="24"/>
          <w:lang w:eastAsia="zh-CN"/>
        </w:rPr>
        <w:t>据此解答</w:t>
      </w:r>
      <w:r w:rsidRPr="00240DCC">
        <w:rPr>
          <w:sz w:val="24"/>
          <w:szCs w:val="24"/>
          <w:lang w:eastAsia="zh-CN"/>
        </w:rPr>
        <w:t>.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7.</w:t>
      </w:r>
      <w:r w:rsidRPr="00240DCC">
        <w:rPr>
          <w:sz w:val="24"/>
          <w:szCs w:val="24"/>
          <w:lang w:eastAsia="zh-CN"/>
        </w:rPr>
        <w:t>【答案】正确</w:t>
      </w:r>
      <w:r w:rsidRPr="00240DCC">
        <w:rPr>
          <w:sz w:val="24"/>
          <w:szCs w:val="24"/>
          <w:lang w:eastAsia="zh-CN"/>
        </w:rPr>
        <w:t xml:space="preserve">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【解析】【解答】直径是</w:t>
      </w:r>
      <w:r w:rsidRPr="00240DCC">
        <w:rPr>
          <w:sz w:val="24"/>
          <w:szCs w:val="24"/>
          <w:lang w:eastAsia="zh-CN"/>
        </w:rPr>
        <w:t>2</w:t>
      </w:r>
      <w:r w:rsidRPr="00240DCC">
        <w:rPr>
          <w:sz w:val="24"/>
          <w:szCs w:val="24"/>
          <w:lang w:eastAsia="zh-CN"/>
        </w:rPr>
        <w:t>厘米的圆的面积是：</w:t>
      </w:r>
      <w:r w:rsidRPr="00240DCC">
        <w:rPr>
          <w:sz w:val="24"/>
          <w:szCs w:val="24"/>
          <w:lang w:eastAsia="zh-CN"/>
        </w:rPr>
        <w:t>3.14×</w:t>
      </w:r>
      <w:r w:rsidRPr="00240DCC">
        <w:rPr>
          <w:sz w:val="24"/>
          <w:szCs w:val="24"/>
          <w:lang w:eastAsia="zh-CN"/>
        </w:rPr>
        <w:t>（</w:t>
      </w:r>
      <w:r w:rsidRPr="00240DCC">
        <w:rPr>
          <w:sz w:val="24"/>
          <w:szCs w:val="24"/>
          <w:lang w:eastAsia="zh-CN"/>
        </w:rPr>
        <w:t>2÷2</w:t>
      </w:r>
      <w:r w:rsidRPr="00240DCC">
        <w:rPr>
          <w:sz w:val="24"/>
          <w:szCs w:val="24"/>
          <w:lang w:eastAsia="zh-CN"/>
        </w:rPr>
        <w:t>）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t>=3.14</w:t>
      </w:r>
      <w:r w:rsidRPr="00240DCC">
        <w:rPr>
          <w:sz w:val="24"/>
          <w:szCs w:val="24"/>
          <w:lang w:eastAsia="zh-CN"/>
        </w:rPr>
        <w:t>（平方厘米），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半径是</w:t>
      </w:r>
      <w:r w:rsidRPr="00240DCC">
        <w:rPr>
          <w:sz w:val="24"/>
          <w:szCs w:val="24"/>
          <w:lang w:eastAsia="zh-CN"/>
        </w:rPr>
        <w:t>1</w:t>
      </w:r>
      <w:r w:rsidRPr="00240DCC">
        <w:rPr>
          <w:sz w:val="24"/>
          <w:szCs w:val="24"/>
          <w:lang w:eastAsia="zh-CN"/>
        </w:rPr>
        <w:t>厘米的圆的面积是：</w:t>
      </w:r>
      <w:r w:rsidRPr="00240DCC">
        <w:rPr>
          <w:sz w:val="24"/>
          <w:szCs w:val="24"/>
          <w:lang w:eastAsia="zh-CN"/>
        </w:rPr>
        <w:t>3.14×1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t>=3.14</w:t>
      </w:r>
      <w:r w:rsidRPr="00240DCC">
        <w:rPr>
          <w:sz w:val="24"/>
          <w:szCs w:val="24"/>
          <w:lang w:eastAsia="zh-CN"/>
        </w:rPr>
        <w:t>（平方厘米），</w:t>
      </w:r>
      <w:r w:rsidRPr="00240DCC">
        <w:rPr>
          <w:sz w:val="24"/>
          <w:szCs w:val="24"/>
          <w:lang w:eastAsia="zh-CN"/>
        </w:rPr>
        <w:br/>
        <w:t>3.14=3.14.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故答案为：正确</w:t>
      </w:r>
      <w:r w:rsidRPr="00240DCC">
        <w:rPr>
          <w:sz w:val="24"/>
          <w:szCs w:val="24"/>
          <w:lang w:eastAsia="zh-CN"/>
        </w:rPr>
        <w:t>.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【分析】根据圆的面积公式：</w:t>
      </w:r>
      <w:r w:rsidRPr="00240DCC">
        <w:rPr>
          <w:sz w:val="24"/>
          <w:szCs w:val="24"/>
          <w:lang w:eastAsia="zh-CN"/>
        </w:rPr>
        <w:t>S=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r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t xml:space="preserve">  </w:t>
      </w:r>
      <w:r w:rsidRPr="00240DCC">
        <w:rPr>
          <w:sz w:val="24"/>
          <w:szCs w:val="24"/>
          <w:lang w:eastAsia="zh-CN"/>
        </w:rPr>
        <w:t>，</w:t>
      </w:r>
      <w:r w:rsidRPr="00240DCC">
        <w:rPr>
          <w:sz w:val="24"/>
          <w:szCs w:val="24"/>
          <w:lang w:eastAsia="zh-CN"/>
        </w:rPr>
        <w:t xml:space="preserve"> </w:t>
      </w:r>
      <w:r w:rsidRPr="00240DCC">
        <w:rPr>
          <w:sz w:val="24"/>
          <w:szCs w:val="24"/>
          <w:lang w:eastAsia="zh-CN"/>
        </w:rPr>
        <w:t>据此分别计算出两个圆的面积，然后对比即可解答</w:t>
      </w:r>
      <w:r w:rsidRPr="00240DCC">
        <w:rPr>
          <w:sz w:val="24"/>
          <w:szCs w:val="24"/>
          <w:lang w:eastAsia="zh-CN"/>
        </w:rPr>
        <w:t>.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8.</w:t>
      </w:r>
      <w:r w:rsidRPr="00240DCC">
        <w:rPr>
          <w:sz w:val="24"/>
          <w:szCs w:val="24"/>
          <w:lang w:eastAsia="zh-CN"/>
        </w:rPr>
        <w:t>【答案】</w:t>
      </w:r>
      <w:r w:rsidRPr="00240DCC">
        <w:rPr>
          <w:sz w:val="24"/>
          <w:szCs w:val="24"/>
          <w:lang w:eastAsia="zh-CN"/>
        </w:rPr>
        <w:t xml:space="preserve"> </w:t>
      </w:r>
      <w:r w:rsidRPr="00240DCC">
        <w:rPr>
          <w:sz w:val="24"/>
          <w:szCs w:val="24"/>
          <w:lang w:eastAsia="zh-CN"/>
        </w:rPr>
        <w:t>正确</w:t>
      </w:r>
      <w:r w:rsidRPr="00240DCC">
        <w:rPr>
          <w:sz w:val="24"/>
          <w:szCs w:val="24"/>
          <w:lang w:eastAsia="zh-CN"/>
        </w:rPr>
        <w:t xml:space="preserve"> 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lastRenderedPageBreak/>
        <w:t>【解析】【解答】解：面积之比：</w:t>
      </w:r>
      <w:r w:rsidRPr="00240DCC">
        <w:rPr>
          <w:sz w:val="24"/>
          <w:szCs w:val="24"/>
          <w:lang w:eastAsia="zh-CN"/>
        </w:rPr>
        <w:t>1²</w:t>
      </w:r>
      <w:r w:rsidRPr="00240DCC">
        <w:rPr>
          <w:sz w:val="24"/>
          <w:szCs w:val="24"/>
          <w:lang w:eastAsia="zh-CN"/>
        </w:rPr>
        <w:t>：</w:t>
      </w:r>
      <w:r w:rsidRPr="00240DCC">
        <w:rPr>
          <w:sz w:val="24"/>
          <w:szCs w:val="24"/>
          <w:lang w:eastAsia="zh-CN"/>
        </w:rPr>
        <w:t>2²=1</w:t>
      </w:r>
      <w:r w:rsidRPr="00240DCC">
        <w:rPr>
          <w:sz w:val="24"/>
          <w:szCs w:val="24"/>
          <w:lang w:eastAsia="zh-CN"/>
        </w:rPr>
        <w:t>：</w:t>
      </w:r>
      <w:r w:rsidRPr="00240DCC">
        <w:rPr>
          <w:sz w:val="24"/>
          <w:szCs w:val="24"/>
          <w:lang w:eastAsia="zh-CN"/>
        </w:rPr>
        <w:t>4</w:t>
      </w:r>
      <w:r w:rsidRPr="00240DCC">
        <w:rPr>
          <w:sz w:val="24"/>
          <w:szCs w:val="24"/>
          <w:lang w:eastAsia="zh-CN"/>
        </w:rPr>
        <w:t>，原题说法正确。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故答案为：正确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【分析】圆面积公式：</w:t>
      </w:r>
      <w:r w:rsidRPr="00240DCC">
        <w:rPr>
          <w:sz w:val="24"/>
          <w:szCs w:val="24"/>
          <w:lang w:eastAsia="zh-CN"/>
        </w:rPr>
        <w:t>S=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r²</w:t>
      </w:r>
      <w:r w:rsidRPr="00240DCC">
        <w:rPr>
          <w:sz w:val="24"/>
          <w:szCs w:val="24"/>
          <w:lang w:eastAsia="zh-CN"/>
        </w:rPr>
        <w:t>，所以两个圆的面积之比等于两个圆半径的平方的比。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9.</w:t>
      </w:r>
      <w:r w:rsidRPr="00240DCC">
        <w:rPr>
          <w:sz w:val="24"/>
          <w:szCs w:val="24"/>
          <w:lang w:eastAsia="zh-CN"/>
        </w:rPr>
        <w:t>【答案】正确</w:t>
      </w:r>
      <w:r w:rsidRPr="00240DCC">
        <w:rPr>
          <w:sz w:val="24"/>
          <w:szCs w:val="24"/>
          <w:lang w:eastAsia="zh-CN"/>
        </w:rPr>
        <w:t xml:space="preserve">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【解析】【解答】解：根据圆的周长公式：</w:t>
      </w:r>
      <w:r w:rsidRPr="00240DCC">
        <w:rPr>
          <w:sz w:val="24"/>
          <w:szCs w:val="24"/>
          <w:lang w:eastAsia="zh-CN"/>
        </w:rPr>
        <w:t>C=2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r</w:t>
      </w:r>
      <w:r w:rsidRPr="00240DCC">
        <w:rPr>
          <w:sz w:val="24"/>
          <w:szCs w:val="24"/>
          <w:lang w:eastAsia="zh-CN"/>
        </w:rPr>
        <w:t>，可以得出两个圆周长相等，则它们的半径就相等；再根据圆的面积公式：</w:t>
      </w:r>
      <w:r w:rsidRPr="00240DCC">
        <w:rPr>
          <w:sz w:val="24"/>
          <w:szCs w:val="24"/>
          <w:lang w:eastAsia="zh-CN"/>
        </w:rPr>
        <w:t>S=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r</w:t>
      </w:r>
      <w:r w:rsidRPr="00240DCC">
        <w:rPr>
          <w:sz w:val="24"/>
          <w:szCs w:val="24"/>
          <w:vertAlign w:val="superscript"/>
          <w:lang w:eastAsia="zh-CN"/>
        </w:rPr>
        <w:t>2</w:t>
      </w:r>
      <w:r w:rsidRPr="00240DCC">
        <w:rPr>
          <w:sz w:val="24"/>
          <w:szCs w:val="24"/>
          <w:lang w:eastAsia="zh-CN"/>
        </w:rPr>
        <w:t xml:space="preserve">  </w:t>
      </w:r>
      <w:r w:rsidRPr="00240DCC">
        <w:rPr>
          <w:sz w:val="24"/>
          <w:szCs w:val="24"/>
          <w:lang w:eastAsia="zh-CN"/>
        </w:rPr>
        <w:t>，</w:t>
      </w:r>
      <w:r w:rsidRPr="00240DCC">
        <w:rPr>
          <w:sz w:val="24"/>
          <w:szCs w:val="24"/>
          <w:lang w:eastAsia="zh-CN"/>
        </w:rPr>
        <w:t xml:space="preserve"> </w:t>
      </w:r>
      <w:r w:rsidRPr="00240DCC">
        <w:rPr>
          <w:sz w:val="24"/>
          <w:szCs w:val="24"/>
          <w:lang w:eastAsia="zh-CN"/>
        </w:rPr>
        <w:t>半径相等则面积就相等</w:t>
      </w:r>
      <w:r w:rsidRPr="00240DCC">
        <w:rPr>
          <w:sz w:val="24"/>
          <w:szCs w:val="24"/>
          <w:lang w:eastAsia="zh-CN"/>
        </w:rPr>
        <w:t>.</w:t>
      </w:r>
      <w:r w:rsidRPr="00240DCC">
        <w:rPr>
          <w:sz w:val="24"/>
          <w:szCs w:val="24"/>
          <w:lang w:eastAsia="zh-CN"/>
        </w:rPr>
        <w:t>故答案为：正确．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【分析】由两个圆的周长相等，推出这两个圆的半径相等，根据圆的面积计算公式可得圆的面积相等，据此判断即可</w:t>
      </w:r>
      <w:r w:rsidRPr="00240DCC">
        <w:rPr>
          <w:sz w:val="24"/>
          <w:szCs w:val="24"/>
          <w:lang w:eastAsia="zh-CN"/>
        </w:rPr>
        <w:t>.</w:t>
      </w: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三、填空题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10.</w:t>
      </w:r>
      <w:r w:rsidRPr="00240DCC">
        <w:rPr>
          <w:sz w:val="24"/>
          <w:szCs w:val="24"/>
          <w:lang w:eastAsia="zh-CN"/>
        </w:rPr>
        <w:t>【答案】</w:t>
      </w:r>
      <w:r w:rsidRPr="00240DCC">
        <w:rPr>
          <w:sz w:val="24"/>
          <w:szCs w:val="24"/>
          <w:lang w:eastAsia="zh-CN"/>
        </w:rPr>
        <w:t xml:space="preserve">50.24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【解析】【解答】解：</w:t>
      </w:r>
      <w:r w:rsidRPr="00240DCC">
        <w:rPr>
          <w:sz w:val="24"/>
          <w:szCs w:val="24"/>
          <w:lang w:eastAsia="zh-CN"/>
        </w:rPr>
        <w:t>3.14×8²÷2</w:t>
      </w:r>
      <w:r w:rsidRPr="00240DCC">
        <w:rPr>
          <w:sz w:val="24"/>
          <w:szCs w:val="24"/>
          <w:lang w:eastAsia="zh-CN"/>
        </w:rPr>
        <w:t>－</w:t>
      </w:r>
      <w:r w:rsidRPr="00240DCC">
        <w:rPr>
          <w:sz w:val="24"/>
          <w:szCs w:val="24"/>
          <w:lang w:eastAsia="zh-CN"/>
        </w:rPr>
        <w:t>3.14×</w:t>
      </w:r>
      <w:r w:rsidRPr="00240DCC">
        <w:rPr>
          <w:sz w:val="24"/>
          <w:szCs w:val="24"/>
          <w:lang w:eastAsia="zh-CN"/>
        </w:rPr>
        <w:t>（</w:t>
      </w:r>
      <w:r w:rsidRPr="00240DCC">
        <w:rPr>
          <w:sz w:val="24"/>
          <w:szCs w:val="24"/>
          <w:lang w:eastAsia="zh-CN"/>
        </w:rPr>
        <w:t>8÷2</w:t>
      </w:r>
      <w:r w:rsidRPr="00240DCC">
        <w:rPr>
          <w:sz w:val="24"/>
          <w:szCs w:val="24"/>
          <w:lang w:eastAsia="zh-CN"/>
        </w:rPr>
        <w:t>）</w:t>
      </w:r>
      <w:r w:rsidRPr="00240DCC">
        <w:rPr>
          <w:sz w:val="24"/>
          <w:szCs w:val="24"/>
          <w:lang w:eastAsia="zh-CN"/>
        </w:rPr>
        <w:t>²</w:t>
      </w:r>
      <w:r w:rsidRPr="00240DCC">
        <w:rPr>
          <w:sz w:val="24"/>
          <w:szCs w:val="24"/>
          <w:lang w:eastAsia="zh-CN"/>
        </w:rPr>
        <w:t>＝</w:t>
      </w:r>
      <w:r w:rsidRPr="00240DCC">
        <w:rPr>
          <w:sz w:val="24"/>
          <w:szCs w:val="24"/>
          <w:lang w:eastAsia="zh-CN"/>
        </w:rPr>
        <w:t>50.24</w:t>
      </w:r>
      <w:r w:rsidRPr="00240DCC">
        <w:rPr>
          <w:sz w:val="24"/>
          <w:szCs w:val="24"/>
          <w:lang w:eastAsia="zh-CN"/>
        </w:rPr>
        <w:t>（平方厘米）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故答案为：</w:t>
      </w:r>
      <w:r w:rsidRPr="00240DCC">
        <w:rPr>
          <w:sz w:val="24"/>
          <w:szCs w:val="24"/>
          <w:lang w:eastAsia="zh-CN"/>
        </w:rPr>
        <w:t>50.24.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【分析】圆周率：任何一个圆的周长与它的直径的比值是一个固定的数，我们把它叫做圆周率，用字母</w:t>
      </w:r>
      <w:r w:rsidRPr="00240DCC">
        <w:rPr>
          <w:sz w:val="24"/>
          <w:szCs w:val="24"/>
          <w:lang w:eastAsia="zh-CN"/>
        </w:rPr>
        <w:t xml:space="preserve">p </w:t>
      </w:r>
      <w:r w:rsidRPr="00240DCC">
        <w:rPr>
          <w:sz w:val="24"/>
          <w:szCs w:val="24"/>
          <w:lang w:eastAsia="zh-CN"/>
        </w:rPr>
        <w:t>来表示．圆周率是一个无限不循环小数，计算时一般取它的近似值，即</w:t>
      </w:r>
      <w:r w:rsidRPr="00240DCC">
        <w:rPr>
          <w:sz w:val="24"/>
          <w:szCs w:val="24"/>
          <w:lang w:eastAsia="zh-CN"/>
        </w:rPr>
        <w:t>p ≈3.14</w:t>
      </w:r>
      <w:r w:rsidRPr="00240DCC">
        <w:rPr>
          <w:sz w:val="24"/>
          <w:szCs w:val="24"/>
          <w:lang w:eastAsia="zh-CN"/>
        </w:rPr>
        <w:t>．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圆的面积：圆所占平面的大小叫做圆的面积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11.</w:t>
      </w:r>
      <w:r w:rsidRPr="00240DCC">
        <w:rPr>
          <w:sz w:val="24"/>
          <w:szCs w:val="24"/>
          <w:lang w:eastAsia="zh-CN"/>
        </w:rPr>
        <w:t>【答案】</w:t>
      </w:r>
      <w:r w:rsidRPr="00240DCC">
        <w:rPr>
          <w:sz w:val="24"/>
          <w:szCs w:val="24"/>
          <w:lang w:eastAsia="zh-CN"/>
        </w:rPr>
        <w:t xml:space="preserve">28.26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</w:t>
      </w:r>
      <w:r w:rsidRPr="00240DCC">
        <w:rPr>
          <w:sz w:val="24"/>
          <w:szCs w:val="24"/>
          <w:lang w:eastAsia="zh-CN"/>
        </w:rPr>
        <w:t>3×3×3.14=28.26</w:t>
      </w:r>
      <w:r w:rsidRPr="00240DCC">
        <w:rPr>
          <w:sz w:val="24"/>
          <w:szCs w:val="24"/>
          <w:lang w:eastAsia="zh-CN"/>
        </w:rPr>
        <w:t>（平方分米）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故答案为：</w:t>
      </w:r>
      <w:r w:rsidRPr="00240DCC">
        <w:rPr>
          <w:sz w:val="24"/>
          <w:szCs w:val="24"/>
          <w:lang w:eastAsia="zh-CN"/>
        </w:rPr>
        <w:t>28.26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【分析】圆的周长</w:t>
      </w:r>
      <w:r w:rsidRPr="00240DCC">
        <w:rPr>
          <w:sz w:val="24"/>
          <w:szCs w:val="24"/>
          <w:lang w:eastAsia="zh-CN"/>
        </w:rPr>
        <w:t>=</w:t>
      </w:r>
      <w:r w:rsidRPr="00240DCC">
        <w:rPr>
          <w:sz w:val="24"/>
          <w:szCs w:val="24"/>
          <w:lang w:eastAsia="zh-CN"/>
        </w:rPr>
        <w:t>圆周率</w:t>
      </w:r>
      <w:r w:rsidRPr="00240DCC">
        <w:rPr>
          <w:sz w:val="24"/>
          <w:szCs w:val="24"/>
          <w:lang w:eastAsia="zh-CN"/>
        </w:rPr>
        <w:t>×</w:t>
      </w:r>
      <w:r w:rsidRPr="00240DCC">
        <w:rPr>
          <w:sz w:val="24"/>
          <w:szCs w:val="24"/>
          <w:lang w:eastAsia="zh-CN"/>
        </w:rPr>
        <w:t>直径</w:t>
      </w:r>
      <w:r w:rsidRPr="00240DCC">
        <w:rPr>
          <w:sz w:val="24"/>
          <w:szCs w:val="24"/>
          <w:lang w:eastAsia="zh-CN"/>
        </w:rPr>
        <w:t>=</w:t>
      </w:r>
      <w:r w:rsidRPr="00240DCC">
        <w:rPr>
          <w:sz w:val="24"/>
          <w:szCs w:val="24"/>
          <w:lang w:eastAsia="zh-CN"/>
        </w:rPr>
        <w:t>圆周率</w:t>
      </w:r>
      <w:r w:rsidRPr="00240DCC">
        <w:rPr>
          <w:sz w:val="24"/>
          <w:szCs w:val="24"/>
          <w:lang w:eastAsia="zh-CN"/>
        </w:rPr>
        <w:t>×</w:t>
      </w:r>
      <w:r w:rsidRPr="00240DCC">
        <w:rPr>
          <w:sz w:val="24"/>
          <w:szCs w:val="24"/>
          <w:lang w:eastAsia="zh-CN"/>
        </w:rPr>
        <w:t>半径</w:t>
      </w:r>
      <w:r w:rsidRPr="00240DCC">
        <w:rPr>
          <w:sz w:val="24"/>
          <w:szCs w:val="24"/>
          <w:lang w:eastAsia="zh-CN"/>
        </w:rPr>
        <w:t>×2</w:t>
      </w:r>
      <w:r w:rsidRPr="00240DCC">
        <w:rPr>
          <w:sz w:val="24"/>
          <w:szCs w:val="24"/>
          <w:lang w:eastAsia="zh-CN"/>
        </w:rPr>
        <w:t>；圆的面积</w:t>
      </w:r>
      <w:r w:rsidRPr="00240DCC">
        <w:rPr>
          <w:sz w:val="24"/>
          <w:szCs w:val="24"/>
          <w:lang w:eastAsia="zh-CN"/>
        </w:rPr>
        <w:t>=</w:t>
      </w:r>
      <w:r w:rsidRPr="00240DCC">
        <w:rPr>
          <w:sz w:val="24"/>
          <w:szCs w:val="24"/>
          <w:lang w:eastAsia="zh-CN"/>
        </w:rPr>
        <w:t>圆周率</w:t>
      </w:r>
      <w:r w:rsidRPr="00240DCC">
        <w:rPr>
          <w:sz w:val="24"/>
          <w:szCs w:val="24"/>
          <w:lang w:eastAsia="zh-CN"/>
        </w:rPr>
        <w:t>×</w:t>
      </w:r>
      <w:r w:rsidRPr="00240DCC">
        <w:rPr>
          <w:sz w:val="24"/>
          <w:szCs w:val="24"/>
          <w:lang w:eastAsia="zh-CN"/>
        </w:rPr>
        <w:t>半径</w:t>
      </w:r>
      <w:r w:rsidRPr="00240DCC">
        <w:rPr>
          <w:sz w:val="24"/>
          <w:szCs w:val="24"/>
          <w:lang w:eastAsia="zh-CN"/>
        </w:rPr>
        <w:t>×</w:t>
      </w:r>
      <w:r w:rsidRPr="00240DCC">
        <w:rPr>
          <w:sz w:val="24"/>
          <w:szCs w:val="24"/>
          <w:lang w:eastAsia="zh-CN"/>
        </w:rPr>
        <w:t>半径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12.</w:t>
      </w:r>
      <w:r w:rsidRPr="00240DCC">
        <w:rPr>
          <w:sz w:val="24"/>
          <w:szCs w:val="24"/>
          <w:lang w:eastAsia="zh-CN"/>
        </w:rPr>
        <w:t>【答案】</w:t>
      </w:r>
      <w:r w:rsidRPr="00240DCC">
        <w:rPr>
          <w:sz w:val="24"/>
          <w:szCs w:val="24"/>
          <w:lang w:eastAsia="zh-CN"/>
        </w:rPr>
        <w:t>9.42</w:t>
      </w:r>
      <w:r w:rsidRPr="00240DCC">
        <w:rPr>
          <w:sz w:val="24"/>
          <w:szCs w:val="24"/>
          <w:lang w:eastAsia="zh-CN"/>
        </w:rPr>
        <w:t>；</w:t>
      </w:r>
      <w:r w:rsidRPr="00240DCC">
        <w:rPr>
          <w:sz w:val="24"/>
          <w:szCs w:val="24"/>
          <w:lang w:eastAsia="zh-CN"/>
        </w:rPr>
        <w:t xml:space="preserve">28.26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【解析】【解答】解：长方形的长：</w:t>
      </w:r>
      <w:r w:rsidRPr="00240DCC">
        <w:rPr>
          <w:sz w:val="24"/>
          <w:szCs w:val="24"/>
          <w:lang w:eastAsia="zh-CN"/>
        </w:rPr>
        <w:t>3.14×3×2÷2=9.42(cm)</w:t>
      </w:r>
      <w:r w:rsidRPr="00240DCC">
        <w:rPr>
          <w:sz w:val="24"/>
          <w:szCs w:val="24"/>
          <w:lang w:eastAsia="zh-CN"/>
        </w:rPr>
        <w:t>；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圆的面积：</w:t>
      </w:r>
      <w:r w:rsidRPr="00240DCC">
        <w:rPr>
          <w:sz w:val="24"/>
          <w:szCs w:val="24"/>
          <w:lang w:eastAsia="zh-CN"/>
        </w:rPr>
        <w:t>9.42×3=28.26(cm²)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故答案为：</w:t>
      </w:r>
      <w:r w:rsidRPr="00240DCC">
        <w:rPr>
          <w:sz w:val="24"/>
          <w:szCs w:val="24"/>
          <w:lang w:eastAsia="zh-CN"/>
        </w:rPr>
        <w:t>9.42</w:t>
      </w:r>
      <w:r w:rsidRPr="00240DCC">
        <w:rPr>
          <w:sz w:val="24"/>
          <w:szCs w:val="24"/>
          <w:lang w:eastAsia="zh-CN"/>
        </w:rPr>
        <w:t>；</w:t>
      </w:r>
      <w:r w:rsidRPr="00240DCC">
        <w:rPr>
          <w:sz w:val="24"/>
          <w:szCs w:val="24"/>
          <w:lang w:eastAsia="zh-CN"/>
        </w:rPr>
        <w:t>28.26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【分析】将一个圆剪拼成近似长方形后，长方形的长是圆周长的一半，宽就是圆的半径，根据圆周长公式计算长方形的长，根据圆面积公式计算面积即可</w:t>
      </w:r>
      <w:r w:rsidRPr="00240DCC">
        <w:rPr>
          <w:sz w:val="24"/>
          <w:szCs w:val="24"/>
          <w:lang w:eastAsia="zh-CN"/>
        </w:rPr>
        <w:t>.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13.</w:t>
      </w:r>
      <w:r w:rsidRPr="00240DCC">
        <w:rPr>
          <w:sz w:val="24"/>
          <w:szCs w:val="24"/>
          <w:lang w:eastAsia="zh-CN"/>
        </w:rPr>
        <w:t>【答案】</w:t>
      </w:r>
      <w:r w:rsidRPr="00240DCC">
        <w:rPr>
          <w:sz w:val="24"/>
          <w:szCs w:val="24"/>
          <w:lang w:eastAsia="zh-CN"/>
        </w:rPr>
        <w:t>8</w:t>
      </w:r>
      <w:r w:rsidRPr="00240DCC">
        <w:rPr>
          <w:sz w:val="24"/>
          <w:szCs w:val="24"/>
          <w:lang w:eastAsia="zh-CN"/>
        </w:rPr>
        <w:t>个</w:t>
      </w:r>
      <w:r w:rsidRPr="00240DCC">
        <w:rPr>
          <w:sz w:val="24"/>
          <w:szCs w:val="24"/>
          <w:lang w:eastAsia="zh-CN"/>
        </w:rPr>
        <w:t xml:space="preserve">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【解析】【解答】解：</w:t>
      </w:r>
      <w:r w:rsidRPr="00240DCC">
        <w:rPr>
          <w:sz w:val="24"/>
          <w:szCs w:val="24"/>
          <w:lang w:eastAsia="zh-CN"/>
        </w:rPr>
        <w:t>3×2=6</w:t>
      </w:r>
      <w:r w:rsidRPr="00240DCC">
        <w:rPr>
          <w:sz w:val="24"/>
          <w:szCs w:val="24"/>
          <w:lang w:eastAsia="zh-CN"/>
        </w:rPr>
        <w:t>（厘米）</w:t>
      </w:r>
      <w:r w:rsidRPr="00240DCC">
        <w:rPr>
          <w:sz w:val="24"/>
          <w:szCs w:val="24"/>
          <w:lang w:eastAsia="zh-CN"/>
        </w:rPr>
        <w:br/>
        <w:t>24÷6=4</w:t>
      </w:r>
      <w:r w:rsidRPr="00240DCC">
        <w:rPr>
          <w:sz w:val="24"/>
          <w:szCs w:val="24"/>
          <w:lang w:eastAsia="zh-CN"/>
        </w:rPr>
        <w:t>（个）；</w:t>
      </w:r>
      <w:r w:rsidRPr="00240DCC">
        <w:rPr>
          <w:sz w:val="24"/>
          <w:szCs w:val="24"/>
          <w:lang w:eastAsia="zh-CN"/>
        </w:rPr>
        <w:br/>
        <w:t>15÷6=2</w:t>
      </w:r>
      <w:r w:rsidRPr="00240DCC">
        <w:rPr>
          <w:sz w:val="24"/>
          <w:szCs w:val="24"/>
          <w:lang w:eastAsia="zh-CN"/>
        </w:rPr>
        <w:t>（个）</w:t>
      </w:r>
      <w:r w:rsidRPr="00240DCC">
        <w:rPr>
          <w:sz w:val="24"/>
          <w:szCs w:val="24"/>
          <w:lang w:eastAsia="zh-CN"/>
        </w:rPr>
        <w:t>…3</w:t>
      </w:r>
      <w:r w:rsidRPr="00240DCC">
        <w:rPr>
          <w:sz w:val="24"/>
          <w:szCs w:val="24"/>
          <w:lang w:eastAsia="zh-CN"/>
        </w:rPr>
        <w:t>（厘米）；</w:t>
      </w:r>
      <w:r w:rsidRPr="00240DCC">
        <w:rPr>
          <w:sz w:val="24"/>
          <w:szCs w:val="24"/>
          <w:lang w:eastAsia="zh-CN"/>
        </w:rPr>
        <w:br/>
        <w:t>4×2=8</w:t>
      </w:r>
      <w:r w:rsidRPr="00240DCC">
        <w:rPr>
          <w:sz w:val="24"/>
          <w:szCs w:val="24"/>
          <w:lang w:eastAsia="zh-CN"/>
        </w:rPr>
        <w:t>（个）．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答：能剪</w:t>
      </w:r>
      <w:r w:rsidRPr="00240DCC">
        <w:rPr>
          <w:sz w:val="24"/>
          <w:szCs w:val="24"/>
          <w:lang w:eastAsia="zh-CN"/>
        </w:rPr>
        <w:t>8</w:t>
      </w:r>
      <w:r w:rsidRPr="00240DCC">
        <w:rPr>
          <w:sz w:val="24"/>
          <w:szCs w:val="24"/>
          <w:lang w:eastAsia="zh-CN"/>
        </w:rPr>
        <w:t>个半径为</w:t>
      </w:r>
      <w:r w:rsidRPr="00240DCC">
        <w:rPr>
          <w:sz w:val="24"/>
          <w:szCs w:val="24"/>
          <w:lang w:eastAsia="zh-CN"/>
        </w:rPr>
        <w:t>3cm</w:t>
      </w:r>
      <w:r w:rsidRPr="00240DCC">
        <w:rPr>
          <w:sz w:val="24"/>
          <w:szCs w:val="24"/>
          <w:lang w:eastAsia="zh-CN"/>
        </w:rPr>
        <w:t>的圆．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故答案为：</w:t>
      </w:r>
      <w:r w:rsidRPr="00240DCC">
        <w:rPr>
          <w:sz w:val="24"/>
          <w:szCs w:val="24"/>
          <w:lang w:eastAsia="zh-CN"/>
        </w:rPr>
        <w:t>8</w:t>
      </w:r>
      <w:r w:rsidRPr="00240DCC">
        <w:rPr>
          <w:sz w:val="24"/>
          <w:szCs w:val="24"/>
          <w:lang w:eastAsia="zh-CN"/>
        </w:rPr>
        <w:t>个．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【分析】半径为</w:t>
      </w:r>
      <w:r w:rsidRPr="00240DCC">
        <w:rPr>
          <w:sz w:val="24"/>
          <w:szCs w:val="24"/>
          <w:lang w:eastAsia="zh-CN"/>
        </w:rPr>
        <w:t>3</w:t>
      </w:r>
      <w:r w:rsidRPr="00240DCC">
        <w:rPr>
          <w:sz w:val="24"/>
          <w:szCs w:val="24"/>
          <w:lang w:eastAsia="zh-CN"/>
        </w:rPr>
        <w:t>厘米的圆的直径是</w:t>
      </w:r>
      <w:r w:rsidRPr="00240DCC">
        <w:rPr>
          <w:sz w:val="24"/>
          <w:szCs w:val="24"/>
          <w:lang w:eastAsia="zh-CN"/>
        </w:rPr>
        <w:t>6</w:t>
      </w:r>
      <w:r w:rsidRPr="00240DCC">
        <w:rPr>
          <w:sz w:val="24"/>
          <w:szCs w:val="24"/>
          <w:lang w:eastAsia="zh-CN"/>
        </w:rPr>
        <w:t>厘米，求出这张长方形纸的长里面有几个</w:t>
      </w:r>
      <w:r w:rsidRPr="00240DCC">
        <w:rPr>
          <w:sz w:val="24"/>
          <w:szCs w:val="24"/>
          <w:lang w:eastAsia="zh-CN"/>
        </w:rPr>
        <w:t>6</w:t>
      </w:r>
      <w:r w:rsidRPr="00240DCC">
        <w:rPr>
          <w:sz w:val="24"/>
          <w:szCs w:val="24"/>
          <w:lang w:eastAsia="zh-CN"/>
        </w:rPr>
        <w:t>厘米，宽里面有几个</w:t>
      </w:r>
      <w:r w:rsidRPr="00240DCC">
        <w:rPr>
          <w:sz w:val="24"/>
          <w:szCs w:val="24"/>
          <w:lang w:eastAsia="zh-CN"/>
        </w:rPr>
        <w:t>6</w:t>
      </w:r>
      <w:r w:rsidRPr="00240DCC">
        <w:rPr>
          <w:sz w:val="24"/>
          <w:szCs w:val="24"/>
          <w:lang w:eastAsia="zh-CN"/>
        </w:rPr>
        <w:t>厘米，然后把它们乘在一起即可．抓住在长方形内剪切圆的方法即可解答此类问题．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14.</w:t>
      </w:r>
      <w:r w:rsidRPr="00240DCC">
        <w:rPr>
          <w:sz w:val="24"/>
          <w:szCs w:val="24"/>
          <w:lang w:eastAsia="zh-CN"/>
        </w:rPr>
        <w:t>【答案】</w:t>
      </w:r>
      <w:r w:rsidRPr="00240DCC">
        <w:rPr>
          <w:sz w:val="24"/>
          <w:szCs w:val="24"/>
          <w:lang w:eastAsia="zh-CN"/>
        </w:rPr>
        <w:t xml:space="preserve">6.28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【解析】【解答】解：设圆的半径为</w:t>
      </w:r>
      <w:r w:rsidRPr="00240DCC">
        <w:rPr>
          <w:sz w:val="24"/>
          <w:szCs w:val="24"/>
          <w:lang w:eastAsia="zh-CN"/>
        </w:rPr>
        <w:t>x</w:t>
      </w:r>
      <w:r w:rsidRPr="00240DCC">
        <w:rPr>
          <w:sz w:val="24"/>
          <w:szCs w:val="24"/>
          <w:lang w:eastAsia="zh-CN"/>
        </w:rPr>
        <w:t>分米。</w:t>
      </w:r>
      <w:r w:rsidRPr="00240DCC">
        <w:rPr>
          <w:sz w:val="24"/>
          <w:szCs w:val="24"/>
          <w:lang w:eastAsia="zh-CN"/>
        </w:rPr>
        <w:t xml:space="preserve">  </w:t>
      </w:r>
      <w:r w:rsidRPr="00240DCC">
        <w:rPr>
          <w:sz w:val="24"/>
          <w:szCs w:val="24"/>
          <w:lang w:eastAsia="zh-CN"/>
        </w:rPr>
        <w:br/>
      </w:r>
      <w:r w:rsidR="00240DCC" w:rsidRPr="00240DCC">
        <w:rPr>
          <w:noProof/>
          <w:sz w:val="24"/>
          <w:szCs w:val="24"/>
          <w:lang w:eastAsia="zh-CN"/>
        </w:rPr>
        <w:pict>
          <v:shape id="图片 12" o:spid="_x0000_i1036" type="#_x0000_t75" style="width:134.65pt;height:20.55pt;visibility:visible;mso-wrap-style:square">
            <v:imagedata r:id="rId16" o:title=""/>
          </v:shape>
        </w:pict>
      </w:r>
      <w:r w:rsidRPr="00240DCC">
        <w:rPr>
          <w:sz w:val="24"/>
          <w:szCs w:val="24"/>
          <w:lang w:eastAsia="zh-CN"/>
        </w:rPr>
        <w:br/>
      </w:r>
      <w:r w:rsidR="00974C54" w:rsidRPr="00240DCC">
        <w:rPr>
          <w:noProof/>
          <w:sz w:val="24"/>
          <w:szCs w:val="24"/>
          <w:lang w:eastAsia="zh-CN"/>
        </w:rPr>
        <w:pict>
          <v:shape id="图片 13" o:spid="_x0000_i1037" type="#_x0000_t75" style="width:72.95pt;height:9.35pt;visibility:visible;mso-wrap-style:square">
            <v:imagedata r:id="rId17" o:title=""/>
          </v:shape>
        </w:pict>
      </w:r>
      <w:r w:rsidRPr="00240DCC">
        <w:rPr>
          <w:sz w:val="24"/>
          <w:szCs w:val="24"/>
          <w:lang w:eastAsia="zh-CN"/>
        </w:rPr>
        <w:br/>
      </w:r>
      <w:r w:rsidR="00974C54" w:rsidRPr="00240DCC">
        <w:rPr>
          <w:noProof/>
          <w:sz w:val="24"/>
          <w:szCs w:val="24"/>
          <w:lang w:eastAsia="zh-CN"/>
        </w:rPr>
        <w:pict>
          <v:shape id="图片 14" o:spid="_x0000_i1038" type="#_x0000_t75" style="width:24.3pt;height:9.35pt;visibility:visible;mso-wrap-style:square">
            <v:imagedata r:id="rId18" o:title=""/>
          </v:shape>
        </w:pict>
      </w:r>
      <w:r w:rsidRPr="00240DCC">
        <w:rPr>
          <w:sz w:val="24"/>
          <w:szCs w:val="24"/>
          <w:lang w:eastAsia="zh-CN"/>
        </w:rPr>
        <w:br/>
      </w:r>
      <w:r w:rsidR="00974C54" w:rsidRPr="00240DCC">
        <w:rPr>
          <w:noProof/>
          <w:sz w:val="24"/>
          <w:szCs w:val="24"/>
          <w:lang w:eastAsia="zh-CN"/>
        </w:rPr>
        <w:pict>
          <v:shape id="图片 15" o:spid="_x0000_i1039" type="#_x0000_t75" style="width:101pt;height:20.55pt;visibility:visible;mso-wrap-style:square">
            <v:imagedata r:id="rId19" o:title=""/>
          </v:shape>
        </w:pict>
      </w:r>
      <w:r w:rsidRPr="00240DCC">
        <w:rPr>
          <w:sz w:val="24"/>
          <w:szCs w:val="24"/>
          <w:lang w:eastAsia="zh-CN"/>
        </w:rPr>
        <w:t>（平方分米）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答：这个半圆的面积是</w:t>
      </w:r>
      <w:r w:rsidRPr="00240DCC">
        <w:rPr>
          <w:sz w:val="24"/>
          <w:szCs w:val="24"/>
          <w:lang w:eastAsia="zh-CN"/>
        </w:rPr>
        <w:t>6.28</w:t>
      </w:r>
      <w:r w:rsidRPr="00240DCC">
        <w:rPr>
          <w:sz w:val="24"/>
          <w:szCs w:val="24"/>
          <w:lang w:eastAsia="zh-CN"/>
        </w:rPr>
        <w:t>平方分米。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【分析】半圆周长</w:t>
      </w:r>
      <w:r w:rsidRPr="00240DCC">
        <w:rPr>
          <w:sz w:val="24"/>
          <w:szCs w:val="24"/>
          <w:lang w:eastAsia="zh-CN"/>
        </w:rPr>
        <w:t>=</w:t>
      </w:r>
      <w:r w:rsidRPr="00240DCC">
        <w:rPr>
          <w:sz w:val="24"/>
          <w:szCs w:val="24"/>
          <w:lang w:eastAsia="zh-CN"/>
        </w:rPr>
        <w:t>圆周长的一半</w:t>
      </w:r>
      <w:r w:rsidRPr="00240DCC">
        <w:rPr>
          <w:sz w:val="24"/>
          <w:szCs w:val="24"/>
          <w:lang w:eastAsia="zh-CN"/>
        </w:rPr>
        <w:t>+</w:t>
      </w:r>
      <w:r w:rsidRPr="00240DCC">
        <w:rPr>
          <w:sz w:val="24"/>
          <w:szCs w:val="24"/>
          <w:lang w:eastAsia="zh-CN"/>
        </w:rPr>
        <w:t>直径</w:t>
      </w: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四、解答题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lastRenderedPageBreak/>
        <w:t>15.</w:t>
      </w:r>
      <w:r w:rsidRPr="00240DCC">
        <w:rPr>
          <w:sz w:val="24"/>
          <w:szCs w:val="24"/>
          <w:lang w:eastAsia="zh-CN"/>
        </w:rPr>
        <w:t>【答案】解：</w:t>
      </w:r>
      <w:r w:rsidRPr="00240DCC">
        <w:rPr>
          <w:sz w:val="24"/>
          <w:szCs w:val="24"/>
          <w:lang w:eastAsia="zh-CN"/>
        </w:rPr>
        <w:t>3.14×[(20÷2)²-(10÷2)²]</w:t>
      </w:r>
      <w:r w:rsidRPr="00240DCC">
        <w:rPr>
          <w:sz w:val="24"/>
          <w:szCs w:val="24"/>
          <w:lang w:eastAsia="zh-CN"/>
        </w:rPr>
        <w:br/>
        <w:t>=3.14×(100-25)</w:t>
      </w:r>
      <w:r w:rsidRPr="00240DCC">
        <w:rPr>
          <w:sz w:val="24"/>
          <w:szCs w:val="24"/>
          <w:lang w:eastAsia="zh-CN"/>
        </w:rPr>
        <w:br/>
        <w:t>=3.14×75</w:t>
      </w:r>
      <w:r w:rsidRPr="00240DCC">
        <w:rPr>
          <w:sz w:val="24"/>
          <w:szCs w:val="24"/>
          <w:lang w:eastAsia="zh-CN"/>
        </w:rPr>
        <w:br/>
        <w:t>=235.5(</w:t>
      </w:r>
      <w:r w:rsidRPr="00240DCC">
        <w:rPr>
          <w:sz w:val="24"/>
          <w:szCs w:val="24"/>
          <w:lang w:eastAsia="zh-CN"/>
        </w:rPr>
        <w:t>平方厘米</w:t>
      </w:r>
      <w:r w:rsidRPr="00240DCC">
        <w:rPr>
          <w:sz w:val="24"/>
          <w:szCs w:val="24"/>
          <w:lang w:eastAsia="zh-CN"/>
        </w:rPr>
        <w:t>)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答：做这样一个铁环需要</w:t>
      </w:r>
      <w:r w:rsidRPr="00240DCC">
        <w:rPr>
          <w:sz w:val="24"/>
          <w:szCs w:val="24"/>
          <w:lang w:eastAsia="zh-CN"/>
        </w:rPr>
        <w:t>235.5</w:t>
      </w:r>
      <w:r w:rsidRPr="00240DCC">
        <w:rPr>
          <w:sz w:val="24"/>
          <w:szCs w:val="24"/>
          <w:lang w:eastAsia="zh-CN"/>
        </w:rPr>
        <w:t>平方厘米的铁皮</w:t>
      </w:r>
      <w:r w:rsidRPr="00240DCC">
        <w:rPr>
          <w:sz w:val="24"/>
          <w:szCs w:val="24"/>
          <w:lang w:eastAsia="zh-CN"/>
        </w:rPr>
        <w:t xml:space="preserve">.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【解析】【分析】圆环的面积公式：</w:t>
      </w:r>
      <w:r w:rsidRPr="00240DCC">
        <w:rPr>
          <w:sz w:val="24"/>
          <w:szCs w:val="24"/>
          <w:lang w:eastAsia="zh-CN"/>
        </w:rPr>
        <w:t>S=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×(R²-r²)</w:t>
      </w:r>
      <w:r w:rsidRPr="00240DCC">
        <w:rPr>
          <w:sz w:val="24"/>
          <w:szCs w:val="24"/>
          <w:lang w:eastAsia="zh-CN"/>
        </w:rPr>
        <w:t>，由此根据圆环面积公式计算铁皮的面积即可</w:t>
      </w:r>
      <w:r w:rsidRPr="00240DCC">
        <w:rPr>
          <w:sz w:val="24"/>
          <w:szCs w:val="24"/>
          <w:lang w:eastAsia="zh-CN"/>
        </w:rPr>
        <w:t>.</w:t>
      </w:r>
    </w:p>
    <w:p w:rsidR="00595360" w:rsidRPr="00240DCC" w:rsidRDefault="00595360" w:rsidP="00240DCC">
      <w:pPr>
        <w:spacing w:after="0" w:line="240" w:lineRule="auto"/>
        <w:rPr>
          <w:sz w:val="24"/>
          <w:szCs w:val="24"/>
        </w:rPr>
      </w:pPr>
      <w:r w:rsidRPr="00240DCC">
        <w:rPr>
          <w:sz w:val="24"/>
          <w:szCs w:val="24"/>
        </w:rPr>
        <w:t>16.</w:t>
      </w:r>
      <w:r w:rsidRPr="00240DCC">
        <w:rPr>
          <w:sz w:val="24"/>
          <w:szCs w:val="24"/>
        </w:rPr>
        <w:t>【答案】（</w:t>
      </w:r>
      <w:r w:rsidRPr="00240DCC">
        <w:rPr>
          <w:sz w:val="24"/>
          <w:szCs w:val="24"/>
        </w:rPr>
        <w:t>1</w:t>
      </w:r>
      <w:r w:rsidRPr="00240DCC">
        <w:rPr>
          <w:sz w:val="24"/>
          <w:szCs w:val="24"/>
        </w:rPr>
        <w:t>）</w:t>
      </w:r>
      <w:r w:rsidRPr="00240DCC">
        <w:rPr>
          <w:sz w:val="24"/>
          <w:szCs w:val="24"/>
        </w:rPr>
        <w:t>200</w:t>
      </w:r>
      <w:r w:rsidRPr="00240DCC">
        <w:rPr>
          <w:sz w:val="24"/>
          <w:szCs w:val="24"/>
        </w:rPr>
        <w:t>＋</w:t>
      </w:r>
      <w:r w:rsidRPr="00240DCC">
        <w:rPr>
          <w:sz w:val="24"/>
          <w:szCs w:val="24"/>
        </w:rPr>
        <w:t>20π</w:t>
      </w:r>
    </w:p>
    <w:p w:rsidR="00595360" w:rsidRPr="00240DCC" w:rsidRDefault="00595360" w:rsidP="00240DCC">
      <w:pPr>
        <w:spacing w:after="0" w:line="240" w:lineRule="auto"/>
        <w:rPr>
          <w:sz w:val="24"/>
          <w:szCs w:val="24"/>
        </w:rPr>
      </w:pPr>
      <w:r w:rsidRPr="00240DCC">
        <w:rPr>
          <w:sz w:val="24"/>
          <w:szCs w:val="24"/>
        </w:rPr>
        <w:t>（</w:t>
      </w:r>
      <w:r w:rsidRPr="00240DCC">
        <w:rPr>
          <w:sz w:val="24"/>
          <w:szCs w:val="24"/>
        </w:rPr>
        <w:t>2</w:t>
      </w:r>
      <w:r w:rsidRPr="00240DCC">
        <w:rPr>
          <w:sz w:val="24"/>
          <w:szCs w:val="24"/>
        </w:rPr>
        <w:t>）</w:t>
      </w:r>
      <w:r w:rsidRPr="00240DCC">
        <w:rPr>
          <w:sz w:val="24"/>
          <w:szCs w:val="24"/>
        </w:rPr>
        <w:t>2000</w:t>
      </w:r>
      <w:r w:rsidRPr="00240DCC">
        <w:rPr>
          <w:sz w:val="24"/>
          <w:szCs w:val="24"/>
        </w:rPr>
        <w:t>＋</w:t>
      </w:r>
      <w:r w:rsidRPr="00240DCC">
        <w:rPr>
          <w:sz w:val="24"/>
          <w:szCs w:val="24"/>
        </w:rPr>
        <w:t>100π</w:t>
      </w:r>
    </w:p>
    <w:p w:rsidR="00595360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【解析】【解答】宽：（</w:t>
      </w:r>
      <w:r w:rsidRPr="00240DCC">
        <w:rPr>
          <w:sz w:val="24"/>
          <w:szCs w:val="24"/>
          <w:lang w:eastAsia="zh-CN"/>
        </w:rPr>
        <w:t>1</w:t>
      </w:r>
      <w:r w:rsidRPr="00240DCC">
        <w:rPr>
          <w:sz w:val="24"/>
          <w:szCs w:val="24"/>
          <w:lang w:eastAsia="zh-CN"/>
        </w:rPr>
        <w:t>）</w:t>
      </w:r>
      <w:r w:rsidRPr="00240DCC">
        <w:rPr>
          <w:sz w:val="24"/>
          <w:szCs w:val="24"/>
          <w:lang w:eastAsia="zh-CN"/>
        </w:rPr>
        <w:t>100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÷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=100</w:t>
      </w:r>
      <w:r w:rsidRPr="00240DCC">
        <w:rPr>
          <w:sz w:val="24"/>
          <w:szCs w:val="24"/>
          <w:lang w:eastAsia="zh-CN"/>
        </w:rPr>
        <w:t>（平方米），</w:t>
      </w:r>
      <w:r w:rsidRPr="00240DCC">
        <w:rPr>
          <w:sz w:val="24"/>
          <w:szCs w:val="24"/>
          <w:lang w:eastAsia="zh-CN"/>
        </w:rPr>
        <w:t>100=10×10</w:t>
      </w:r>
      <w:r w:rsidRPr="00240DCC">
        <w:rPr>
          <w:sz w:val="24"/>
          <w:szCs w:val="24"/>
          <w:lang w:eastAsia="zh-CN"/>
        </w:rPr>
        <w:t>，所以半径为</w:t>
      </w:r>
      <w:r w:rsidRPr="00240DCC">
        <w:rPr>
          <w:sz w:val="24"/>
          <w:szCs w:val="24"/>
          <w:lang w:eastAsia="zh-CN"/>
        </w:rPr>
        <w:t>10</w:t>
      </w:r>
      <w:r w:rsidRPr="00240DCC">
        <w:rPr>
          <w:sz w:val="24"/>
          <w:szCs w:val="24"/>
          <w:lang w:eastAsia="zh-CN"/>
        </w:rPr>
        <w:t>米，直径为</w:t>
      </w:r>
      <w:r w:rsidRPr="00240DCC">
        <w:rPr>
          <w:sz w:val="24"/>
          <w:szCs w:val="24"/>
          <w:lang w:eastAsia="zh-CN"/>
        </w:rPr>
        <w:t>10×2=20</w:t>
      </w:r>
      <w:r w:rsidRPr="00240DCC">
        <w:rPr>
          <w:sz w:val="24"/>
          <w:szCs w:val="24"/>
          <w:lang w:eastAsia="zh-CN"/>
        </w:rPr>
        <w:t>（米）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长：</w:t>
      </w:r>
      <w:r w:rsidRPr="00240DCC">
        <w:rPr>
          <w:sz w:val="24"/>
          <w:szCs w:val="24"/>
          <w:lang w:eastAsia="zh-CN"/>
        </w:rPr>
        <w:t>20×5=100</w:t>
      </w:r>
      <w:r w:rsidRPr="00240DCC">
        <w:rPr>
          <w:sz w:val="24"/>
          <w:szCs w:val="24"/>
          <w:lang w:eastAsia="zh-CN"/>
        </w:rPr>
        <w:t>（米）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周长：</w:t>
      </w:r>
      <w:r w:rsidRPr="00240DCC">
        <w:rPr>
          <w:sz w:val="24"/>
          <w:szCs w:val="24"/>
          <w:lang w:eastAsia="zh-CN"/>
        </w:rPr>
        <w:t>100×2+20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=200+20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（米）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面积：</w:t>
      </w:r>
      <w:r w:rsidRPr="00240DCC">
        <w:rPr>
          <w:sz w:val="24"/>
          <w:szCs w:val="24"/>
          <w:lang w:eastAsia="zh-CN"/>
        </w:rPr>
        <w:t>100×20=2000</w:t>
      </w:r>
      <w:r w:rsidRPr="00240DCC">
        <w:rPr>
          <w:sz w:val="24"/>
          <w:szCs w:val="24"/>
          <w:lang w:eastAsia="zh-CN"/>
        </w:rPr>
        <w:t>（平方米）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2000+100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>（平方米）</w:t>
      </w:r>
    </w:p>
    <w:p w:rsidR="00595360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【分析】用圆的面积除以圆周率求出半径的平方，进而求出圆的半径和直径，即跑道的宽，用宽乘</w:t>
      </w:r>
      <w:r w:rsidRPr="00240DCC">
        <w:rPr>
          <w:sz w:val="24"/>
          <w:szCs w:val="24"/>
          <w:lang w:eastAsia="zh-CN"/>
        </w:rPr>
        <w:t>5</w:t>
      </w:r>
      <w:r w:rsidRPr="00240DCC">
        <w:rPr>
          <w:sz w:val="24"/>
          <w:szCs w:val="24"/>
          <w:lang w:eastAsia="zh-CN"/>
        </w:rPr>
        <w:t>即可求出长方形的长，用跑道两端圆的周长加上长方形的两条长即可求出跑道的周长；用长方形长乘它的宽即可求出它的面积，然后再加上两侧两个半圆的面积即可。</w:t>
      </w:r>
    </w:p>
    <w:p w:rsidR="009E006A" w:rsidRPr="00240DCC" w:rsidRDefault="00595360" w:rsidP="00240DCC">
      <w:pPr>
        <w:spacing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五、应用题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17.</w:t>
      </w:r>
      <w:r w:rsidRPr="00240DCC">
        <w:rPr>
          <w:sz w:val="24"/>
          <w:szCs w:val="24"/>
          <w:lang w:eastAsia="zh-CN"/>
        </w:rPr>
        <w:t>【答案】解：分针转过一圈扫过的面积是：</w:t>
      </w:r>
      <w:r w:rsidRPr="00240DCC">
        <w:rPr>
          <w:sz w:val="24"/>
          <w:szCs w:val="24"/>
          <w:lang w:eastAsia="zh-CN"/>
        </w:rPr>
        <w:t>5²×3.14</w:t>
      </w:r>
      <w:r w:rsidRPr="00240DCC">
        <w:rPr>
          <w:sz w:val="24"/>
          <w:szCs w:val="24"/>
          <w:lang w:eastAsia="zh-CN"/>
        </w:rPr>
        <w:t>＝</w:t>
      </w:r>
      <w:r w:rsidRPr="00240DCC">
        <w:rPr>
          <w:sz w:val="24"/>
          <w:szCs w:val="24"/>
          <w:lang w:eastAsia="zh-CN"/>
        </w:rPr>
        <w:t>78.5</w:t>
      </w:r>
      <w:r w:rsidRPr="00240DCC">
        <w:rPr>
          <w:sz w:val="24"/>
          <w:szCs w:val="24"/>
          <w:lang w:eastAsia="zh-CN"/>
        </w:rPr>
        <w:t>（平方厘米）</w:t>
      </w:r>
      <w:r w:rsidRPr="00240DCC">
        <w:rPr>
          <w:sz w:val="24"/>
          <w:szCs w:val="24"/>
          <w:lang w:eastAsia="zh-CN"/>
        </w:rPr>
        <w:br/>
        <w:t>3</w:t>
      </w:r>
      <w:r w:rsidRPr="00240DCC">
        <w:rPr>
          <w:sz w:val="24"/>
          <w:szCs w:val="24"/>
          <w:lang w:eastAsia="zh-CN"/>
        </w:rPr>
        <w:t>小时是转了</w:t>
      </w:r>
      <w:r w:rsidRPr="00240DCC">
        <w:rPr>
          <w:sz w:val="24"/>
          <w:szCs w:val="24"/>
          <w:lang w:eastAsia="zh-CN"/>
        </w:rPr>
        <w:t>3</w:t>
      </w:r>
      <w:r w:rsidRPr="00240DCC">
        <w:rPr>
          <w:sz w:val="24"/>
          <w:szCs w:val="24"/>
          <w:lang w:eastAsia="zh-CN"/>
        </w:rPr>
        <w:t>圈，所以扫过的面积是：</w:t>
      </w:r>
      <w:r w:rsidRPr="00240DCC">
        <w:rPr>
          <w:sz w:val="24"/>
          <w:szCs w:val="24"/>
          <w:lang w:eastAsia="zh-CN"/>
        </w:rPr>
        <w:br/>
        <w:t>78.5×3</w:t>
      </w:r>
      <w:r w:rsidRPr="00240DCC">
        <w:rPr>
          <w:sz w:val="24"/>
          <w:szCs w:val="24"/>
          <w:lang w:eastAsia="zh-CN"/>
        </w:rPr>
        <w:t>＝</w:t>
      </w:r>
      <w:r w:rsidRPr="00240DCC">
        <w:rPr>
          <w:sz w:val="24"/>
          <w:szCs w:val="24"/>
          <w:lang w:eastAsia="zh-CN"/>
        </w:rPr>
        <w:t>235.5</w:t>
      </w:r>
      <w:r w:rsidRPr="00240DCC">
        <w:rPr>
          <w:sz w:val="24"/>
          <w:szCs w:val="24"/>
          <w:lang w:eastAsia="zh-CN"/>
        </w:rPr>
        <w:t>（平方厘米）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答：</w:t>
      </w:r>
      <w:r w:rsidRPr="00240DCC">
        <w:rPr>
          <w:sz w:val="24"/>
          <w:szCs w:val="24"/>
          <w:lang w:eastAsia="zh-CN"/>
        </w:rPr>
        <w:t>3</w:t>
      </w:r>
      <w:r w:rsidRPr="00240DCC">
        <w:rPr>
          <w:sz w:val="24"/>
          <w:szCs w:val="24"/>
          <w:lang w:eastAsia="zh-CN"/>
        </w:rPr>
        <w:t>小时分针扫过的面积是</w:t>
      </w:r>
      <w:r w:rsidRPr="00240DCC">
        <w:rPr>
          <w:sz w:val="24"/>
          <w:szCs w:val="24"/>
          <w:lang w:eastAsia="zh-CN"/>
        </w:rPr>
        <w:t>235.5</w:t>
      </w:r>
      <w:r w:rsidRPr="00240DCC">
        <w:rPr>
          <w:sz w:val="24"/>
          <w:szCs w:val="24"/>
          <w:lang w:eastAsia="zh-CN"/>
        </w:rPr>
        <w:t>平方厘米。</w:t>
      </w:r>
      <w:r w:rsidRPr="00240DCC">
        <w:rPr>
          <w:sz w:val="24"/>
          <w:szCs w:val="24"/>
          <w:lang w:eastAsia="zh-CN"/>
        </w:rPr>
        <w:t xml:space="preserve">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【解析】【分析】本题中不仅考察面积，而且还结合了生活常识，要知道分钟转一圈是一小时，所以</w:t>
      </w:r>
      <w:r w:rsidRPr="00240DCC">
        <w:rPr>
          <w:sz w:val="24"/>
          <w:szCs w:val="24"/>
          <w:lang w:eastAsia="zh-CN"/>
        </w:rPr>
        <w:t>3</w:t>
      </w:r>
      <w:r w:rsidRPr="00240DCC">
        <w:rPr>
          <w:sz w:val="24"/>
          <w:szCs w:val="24"/>
          <w:lang w:eastAsia="zh-CN"/>
        </w:rPr>
        <w:t>小时就是转了</w:t>
      </w:r>
      <w:r w:rsidRPr="00240DCC">
        <w:rPr>
          <w:sz w:val="24"/>
          <w:szCs w:val="24"/>
          <w:lang w:eastAsia="zh-CN"/>
        </w:rPr>
        <w:t>3</w:t>
      </w:r>
      <w:r w:rsidRPr="00240DCC">
        <w:rPr>
          <w:sz w:val="24"/>
          <w:szCs w:val="24"/>
          <w:lang w:eastAsia="zh-CN"/>
        </w:rPr>
        <w:t>圈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18.</w:t>
      </w:r>
      <w:r w:rsidRPr="00240DCC">
        <w:rPr>
          <w:sz w:val="24"/>
          <w:szCs w:val="24"/>
          <w:lang w:eastAsia="zh-CN"/>
        </w:rPr>
        <w:t>【答案】解：</w:t>
      </w:r>
      <w:r w:rsidRPr="00240DCC">
        <w:rPr>
          <w:sz w:val="24"/>
          <w:szCs w:val="24"/>
          <w:lang w:eastAsia="zh-CN"/>
        </w:rPr>
        <w:t>3.14×</w:t>
      </w:r>
      <w:r w:rsidR="00974C54" w:rsidRPr="00240DCC">
        <w:rPr>
          <w:noProof/>
          <w:sz w:val="24"/>
          <w:szCs w:val="24"/>
          <w:lang w:eastAsia="zh-CN"/>
        </w:rPr>
        <w:pict>
          <v:shape id="图片 16" o:spid="_x0000_i1040" type="#_x0000_t75" style="width:10.3pt;height:12.15pt;visibility:visible;mso-wrap-style:square">
            <v:imagedata r:id="rId20" o:title=""/>
          </v:shape>
        </w:pic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＝</w:t>
      </w:r>
      <w:r w:rsidRPr="00240DCC">
        <w:rPr>
          <w:sz w:val="24"/>
          <w:szCs w:val="24"/>
          <w:lang w:eastAsia="zh-CN"/>
        </w:rPr>
        <w:t>3.14×4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＝</w:t>
      </w:r>
      <w:r w:rsidRPr="00240DCC">
        <w:rPr>
          <w:sz w:val="24"/>
          <w:szCs w:val="24"/>
          <w:lang w:eastAsia="zh-CN"/>
        </w:rPr>
        <w:t>12.56</w:t>
      </w:r>
      <w:r w:rsidRPr="00240DCC">
        <w:rPr>
          <w:sz w:val="24"/>
          <w:szCs w:val="24"/>
          <w:lang w:eastAsia="zh-CN"/>
        </w:rPr>
        <w:t>（平方米）；</w:t>
      </w:r>
      <w:r w:rsidRPr="00240DCC">
        <w:rPr>
          <w:sz w:val="24"/>
          <w:szCs w:val="24"/>
          <w:lang w:eastAsia="zh-CN"/>
        </w:rPr>
        <w:br/>
      </w:r>
      <w:r w:rsidRPr="00240DCC">
        <w:rPr>
          <w:sz w:val="24"/>
          <w:szCs w:val="24"/>
          <w:lang w:eastAsia="zh-CN"/>
        </w:rPr>
        <w:t>答：这只羊最多可以吃到的草地的面积是</w:t>
      </w:r>
      <w:r w:rsidRPr="00240DCC">
        <w:rPr>
          <w:sz w:val="24"/>
          <w:szCs w:val="24"/>
          <w:lang w:eastAsia="zh-CN"/>
        </w:rPr>
        <w:t>12.56</w:t>
      </w:r>
      <w:r w:rsidRPr="00240DCC">
        <w:rPr>
          <w:sz w:val="24"/>
          <w:szCs w:val="24"/>
          <w:lang w:eastAsia="zh-CN"/>
        </w:rPr>
        <w:t>平方米。</w:t>
      </w:r>
      <w:r w:rsidRPr="00240DCC">
        <w:rPr>
          <w:sz w:val="24"/>
          <w:szCs w:val="24"/>
          <w:lang w:eastAsia="zh-CN"/>
        </w:rPr>
        <w:t xml:space="preserve">  </w:t>
      </w:r>
    </w:p>
    <w:p w:rsidR="009E006A" w:rsidRPr="00240DCC" w:rsidRDefault="00595360" w:rsidP="00240DCC">
      <w:pPr>
        <w:spacing w:after="0" w:line="240" w:lineRule="auto"/>
        <w:rPr>
          <w:sz w:val="24"/>
          <w:szCs w:val="24"/>
          <w:lang w:eastAsia="zh-CN"/>
        </w:rPr>
      </w:pPr>
      <w:r w:rsidRPr="00240DCC">
        <w:rPr>
          <w:sz w:val="24"/>
          <w:szCs w:val="24"/>
          <w:lang w:eastAsia="zh-CN"/>
        </w:rPr>
        <w:t>【解析】【分析】由题意可知：羊能吃到草的地面是一个圆形，长</w:t>
      </w:r>
      <w:r w:rsidRPr="00240DCC">
        <w:rPr>
          <w:sz w:val="24"/>
          <w:szCs w:val="24"/>
          <w:lang w:eastAsia="zh-CN"/>
        </w:rPr>
        <w:t>2</w:t>
      </w:r>
      <w:r w:rsidRPr="00240DCC">
        <w:rPr>
          <w:sz w:val="24"/>
          <w:szCs w:val="24"/>
          <w:lang w:eastAsia="zh-CN"/>
        </w:rPr>
        <w:t>米的绳子看作圆的半径，然后再根据圆的面积公式</w:t>
      </w:r>
      <w:r w:rsidRPr="00240DCC">
        <w:rPr>
          <w:sz w:val="24"/>
          <w:szCs w:val="24"/>
          <w:lang w:eastAsia="zh-CN"/>
        </w:rPr>
        <w:t>S</w:t>
      </w:r>
      <w:r w:rsidRPr="00240DCC">
        <w:rPr>
          <w:sz w:val="24"/>
          <w:szCs w:val="24"/>
          <w:lang w:eastAsia="zh-CN"/>
        </w:rPr>
        <w:t>＝</w:t>
      </w:r>
      <w:r w:rsidRPr="00240DCC">
        <w:rPr>
          <w:sz w:val="24"/>
          <w:szCs w:val="24"/>
        </w:rPr>
        <w:t>π</w:t>
      </w:r>
      <w:r w:rsidRPr="00240DCC">
        <w:rPr>
          <w:sz w:val="24"/>
          <w:szCs w:val="24"/>
          <w:lang w:eastAsia="zh-CN"/>
        </w:rPr>
        <w:t xml:space="preserve"> </w:t>
      </w:r>
      <w:r w:rsidR="00974C54" w:rsidRPr="00240DCC">
        <w:rPr>
          <w:noProof/>
          <w:sz w:val="24"/>
          <w:szCs w:val="24"/>
          <w:lang w:eastAsia="zh-CN"/>
        </w:rPr>
        <w:pict>
          <v:shape id="图片 17" o:spid="_x0000_i1041" type="#_x0000_t75" style="width:9.35pt;height:9.35pt;visibility:visible;mso-wrap-style:square">
            <v:imagedata r:id="rId21" o:title=""/>
          </v:shape>
        </w:pict>
      </w:r>
      <w:r w:rsidRPr="00240DCC">
        <w:rPr>
          <w:sz w:val="24"/>
          <w:szCs w:val="24"/>
          <w:lang w:eastAsia="zh-CN"/>
        </w:rPr>
        <w:t>计算出圆的面积。</w:t>
      </w:r>
    </w:p>
    <w:sectPr w:rsidR="009E006A" w:rsidRPr="00240DCC">
      <w:headerReference w:type="even" r:id="rId22"/>
      <w:headerReference w:type="default" r:id="rId23"/>
      <w:footerReference w:type="default" r:id="rId2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C54" w:rsidRDefault="00974C54">
      <w:pPr>
        <w:spacing w:after="0" w:line="240" w:lineRule="auto"/>
      </w:pPr>
      <w:r>
        <w:separator/>
      </w:r>
    </w:p>
  </w:endnote>
  <w:endnote w:type="continuationSeparator" w:id="0">
    <w:p w:rsidR="00974C54" w:rsidRDefault="0097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6A" w:rsidRPr="00595360" w:rsidRDefault="00595360" w:rsidP="00595360">
    <w:pPr>
      <w:pStyle w:val="a4"/>
    </w:pPr>
    <w:r>
      <w:t xml:space="preserve"> </w:t>
    </w:r>
    <w:r w:rsidRPr="00595360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C54" w:rsidRDefault="00974C54">
      <w:pPr>
        <w:spacing w:after="0" w:line="240" w:lineRule="auto"/>
      </w:pPr>
      <w:r>
        <w:separator/>
      </w:r>
    </w:p>
  </w:footnote>
  <w:footnote w:type="continuationSeparator" w:id="0">
    <w:p w:rsidR="00974C54" w:rsidRDefault="0097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6A" w:rsidRDefault="00974C54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9E006A" w:rsidRDefault="0059536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9E006A" w:rsidRDefault="00595360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9E006A" w:rsidRDefault="0059536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6A" w:rsidRPr="00595360" w:rsidRDefault="00595360" w:rsidP="00A31AEC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606EA"/>
    <w:multiLevelType w:val="hybridMultilevel"/>
    <w:tmpl w:val="DA022630"/>
    <w:lvl w:ilvl="0" w:tplc="56027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77C58"/>
    <w:multiLevelType w:val="hybridMultilevel"/>
    <w:tmpl w:val="1AC209B8"/>
    <w:lvl w:ilvl="0" w:tplc="33098698">
      <w:start w:val="1"/>
      <w:numFmt w:val="decimal"/>
      <w:lvlText w:val="%1."/>
      <w:lvlJc w:val="left"/>
      <w:pPr>
        <w:ind w:left="720" w:hanging="360"/>
      </w:pPr>
    </w:lvl>
    <w:lvl w:ilvl="1" w:tplc="33098698" w:tentative="1">
      <w:start w:val="1"/>
      <w:numFmt w:val="lowerLetter"/>
      <w:lvlText w:val="%2."/>
      <w:lvlJc w:val="left"/>
      <w:pPr>
        <w:ind w:left="1440" w:hanging="360"/>
      </w:pPr>
    </w:lvl>
    <w:lvl w:ilvl="2" w:tplc="33098698" w:tentative="1">
      <w:start w:val="1"/>
      <w:numFmt w:val="lowerRoman"/>
      <w:lvlText w:val="%3."/>
      <w:lvlJc w:val="right"/>
      <w:pPr>
        <w:ind w:left="2160" w:hanging="180"/>
      </w:pPr>
    </w:lvl>
    <w:lvl w:ilvl="3" w:tplc="33098698" w:tentative="1">
      <w:start w:val="1"/>
      <w:numFmt w:val="decimal"/>
      <w:lvlText w:val="%4."/>
      <w:lvlJc w:val="left"/>
      <w:pPr>
        <w:ind w:left="2880" w:hanging="360"/>
      </w:pPr>
    </w:lvl>
    <w:lvl w:ilvl="4" w:tplc="33098698" w:tentative="1">
      <w:start w:val="1"/>
      <w:numFmt w:val="lowerLetter"/>
      <w:lvlText w:val="%5."/>
      <w:lvlJc w:val="left"/>
      <w:pPr>
        <w:ind w:left="3600" w:hanging="360"/>
      </w:pPr>
    </w:lvl>
    <w:lvl w:ilvl="5" w:tplc="33098698" w:tentative="1">
      <w:start w:val="1"/>
      <w:numFmt w:val="lowerRoman"/>
      <w:lvlText w:val="%6."/>
      <w:lvlJc w:val="right"/>
      <w:pPr>
        <w:ind w:left="4320" w:hanging="180"/>
      </w:pPr>
    </w:lvl>
    <w:lvl w:ilvl="6" w:tplc="33098698" w:tentative="1">
      <w:start w:val="1"/>
      <w:numFmt w:val="decimal"/>
      <w:lvlText w:val="%7."/>
      <w:lvlJc w:val="left"/>
      <w:pPr>
        <w:ind w:left="5040" w:hanging="360"/>
      </w:pPr>
    </w:lvl>
    <w:lvl w:ilvl="7" w:tplc="33098698" w:tentative="1">
      <w:start w:val="1"/>
      <w:numFmt w:val="lowerLetter"/>
      <w:lvlText w:val="%8."/>
      <w:lvlJc w:val="left"/>
      <w:pPr>
        <w:ind w:left="5760" w:hanging="360"/>
      </w:pPr>
    </w:lvl>
    <w:lvl w:ilvl="8" w:tplc="330986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0DCC"/>
    <w:rsid w:val="00243F78"/>
    <w:rsid w:val="00244DEA"/>
    <w:rsid w:val="002A22FB"/>
    <w:rsid w:val="002B1B52"/>
    <w:rsid w:val="002B79A1"/>
    <w:rsid w:val="002C5454"/>
    <w:rsid w:val="002F406B"/>
    <w:rsid w:val="00357C9C"/>
    <w:rsid w:val="003C7056"/>
    <w:rsid w:val="004621D6"/>
    <w:rsid w:val="004A7EC2"/>
    <w:rsid w:val="004B0B79"/>
    <w:rsid w:val="0052166A"/>
    <w:rsid w:val="00570E98"/>
    <w:rsid w:val="0059536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4C54"/>
    <w:rsid w:val="0099608E"/>
    <w:rsid w:val="009A1E5B"/>
    <w:rsid w:val="009B1FC3"/>
    <w:rsid w:val="009E006A"/>
    <w:rsid w:val="00A00BCA"/>
    <w:rsid w:val="00A31AEC"/>
    <w:rsid w:val="00A35226"/>
    <w:rsid w:val="00A45102"/>
    <w:rsid w:val="00A747B5"/>
    <w:rsid w:val="00A852F1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0AC7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B977CB-0A9E-4747-A275-2C22F744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3295</Characters>
  <Application>Microsoft Office Word</Application>
  <DocSecurity>0</DocSecurity>
  <Lines>27</Lines>
  <Paragraphs>7</Paragraphs>
  <ScaleCrop>false</ScaleCrop>
  <Company>Microsoft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BMT-6</cp:lastModifiedBy>
  <cp:revision>12</cp:revision>
  <dcterms:created xsi:type="dcterms:W3CDTF">2013-12-09T06:44:00Z</dcterms:created>
  <dcterms:modified xsi:type="dcterms:W3CDTF">2019-11-25T07:03:00Z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